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0D81B" w14:textId="151949EC" w:rsidR="00197DDC" w:rsidRDefault="009438E9" w:rsidP="009438E9">
      <w:pPr>
        <w:tabs>
          <w:tab w:val="left" w:pos="4770"/>
        </w:tabs>
        <w:rPr>
          <w:rFonts w:ascii="Times New Roman"/>
        </w:rPr>
      </w:pPr>
      <w:r>
        <w:rPr>
          <w:sz w:val="18"/>
        </w:rPr>
        <w:tab/>
      </w:r>
      <w:r w:rsidR="00486FC7">
        <w:rPr>
          <w:rFonts w:ascii="Times New Roman"/>
          <w:noProof/>
        </w:rPr>
        <mc:AlternateContent>
          <mc:Choice Requires="wpg">
            <w:drawing>
              <wp:inline distT="0" distB="0" distL="0" distR="0" wp14:anchorId="73CF67E7" wp14:editId="2E9863E5">
                <wp:extent cx="6186115" cy="556592"/>
                <wp:effectExtent l="0" t="0" r="5715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6115" cy="556592"/>
                          <a:chOff x="-1" y="1"/>
                          <a:chExt cx="6186115" cy="556592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-1" y="1"/>
                            <a:ext cx="6186115" cy="55659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0610" h="581025">
                                <a:moveTo>
                                  <a:pt x="6123178" y="545604"/>
                                </a:moveTo>
                                <a:lnTo>
                                  <a:pt x="6121654" y="545604"/>
                                </a:lnTo>
                                <a:lnTo>
                                  <a:pt x="0" y="545604"/>
                                </a:lnTo>
                                <a:lnTo>
                                  <a:pt x="0" y="580644"/>
                                </a:lnTo>
                                <a:lnTo>
                                  <a:pt x="6121654" y="580644"/>
                                </a:lnTo>
                                <a:lnTo>
                                  <a:pt x="6123178" y="580644"/>
                                </a:lnTo>
                                <a:lnTo>
                                  <a:pt x="6123178" y="545604"/>
                                </a:lnTo>
                                <a:close/>
                              </a:path>
                              <a:path w="6150610" h="581025">
                                <a:moveTo>
                                  <a:pt x="61506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0" y="329184"/>
                                </a:lnTo>
                                <a:lnTo>
                                  <a:pt x="0" y="364236"/>
                                </a:lnTo>
                                <a:lnTo>
                                  <a:pt x="0" y="399288"/>
                                </a:lnTo>
                                <a:lnTo>
                                  <a:pt x="0" y="545592"/>
                                </a:lnTo>
                                <a:lnTo>
                                  <a:pt x="35052" y="545592"/>
                                </a:lnTo>
                                <a:lnTo>
                                  <a:pt x="6088126" y="545592"/>
                                </a:lnTo>
                                <a:lnTo>
                                  <a:pt x="6123178" y="545592"/>
                                </a:lnTo>
                                <a:lnTo>
                                  <a:pt x="6123178" y="399288"/>
                                </a:lnTo>
                                <a:lnTo>
                                  <a:pt x="6123178" y="364236"/>
                                </a:lnTo>
                                <a:lnTo>
                                  <a:pt x="6150610" y="364236"/>
                                </a:lnTo>
                                <a:lnTo>
                                  <a:pt x="6150610" y="329184"/>
                                </a:lnTo>
                                <a:lnTo>
                                  <a:pt x="6150597" y="35052"/>
                                </a:lnTo>
                                <a:lnTo>
                                  <a:pt x="61506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521330" y="37890"/>
                            <a:ext cx="111950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23C619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MAPA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RISCOS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5051" y="400602"/>
                            <a:ext cx="13798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EC6A56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1.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Dados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Processo: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F67E7" id="Group 10" o:spid="_x0000_s1026" style="width:487.1pt;height:43.85pt;mso-position-horizontal-relative:char;mso-position-vertical-relative:line" coordorigin="" coordsize="61861,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">
                <v:shape id="Graphic 11" o:spid="_x0000_s1027" style="position:absolute;width:61861;height:5565;visibility:visible;mso-wrap-style:square;v-text-anchor:top" coordsize="615061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" path="m6123178,545604r-1524,l,545604r,35040l6121654,580644r1524,l6123178,545604xem6150610,l,,,35052,,329184r,35052l,399288,,545592r35052,l6088126,545592r35052,l6123178,399288r,-35052l6150610,364236r,-35052l6150597,35052,6150610,xe" fillcolor="#bebeb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5213;top:378;width:11195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923C619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MAPA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RISCOS</w:t>
                        </w:r>
                      </w:p>
                    </w:txbxContent>
                  </v:textbox>
                </v:shape>
                <v:shape id="Textbox 13" o:spid="_x0000_s1029" type="#_x0000_t202" style="position:absolute;left:350;top:4006;width:13799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EC6A56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1.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Dados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Processo: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CF690A" w14:textId="77777777" w:rsidR="00197DDC" w:rsidRDefault="00486FC7">
      <w:pPr>
        <w:pStyle w:val="Ttulo1"/>
        <w:spacing w:before="24"/>
        <w:ind w:left="307"/>
      </w:pPr>
      <w:r>
        <w:rPr>
          <w:spacing w:val="-2"/>
        </w:rPr>
        <w:t>Objeto:</w:t>
      </w:r>
    </w:p>
    <w:p w14:paraId="2EFD6752" w14:textId="1BFB4329" w:rsidR="00197DDC" w:rsidRDefault="00486FC7">
      <w:pPr>
        <w:pStyle w:val="Corpodetexto"/>
        <w:spacing w:before="5" w:line="276" w:lineRule="auto"/>
        <w:ind w:left="416" w:right="730"/>
        <w:jc w:val="both"/>
      </w:pPr>
      <w:r>
        <w:t xml:space="preserve">O PRESENTE DOCUMENTO </w:t>
      </w:r>
      <w:r w:rsidR="006A191E">
        <w:t>VISA  AQUISIÇÃO</w:t>
      </w:r>
      <w:r w:rsidR="006A191E">
        <w:rPr>
          <w:spacing w:val="23"/>
        </w:rPr>
        <w:t xml:space="preserve"> </w:t>
      </w:r>
      <w:r w:rsidR="006A191E">
        <w:t>DE</w:t>
      </w:r>
      <w:r w:rsidR="006A191E">
        <w:rPr>
          <w:spacing w:val="26"/>
        </w:rPr>
        <w:t xml:space="preserve"> </w:t>
      </w:r>
      <w:r w:rsidR="00A20362">
        <w:rPr>
          <w:spacing w:val="26"/>
        </w:rPr>
        <w:t xml:space="preserve">SERVIÇO </w:t>
      </w:r>
      <w:r w:rsidR="00FB3254">
        <w:rPr>
          <w:spacing w:val="26"/>
        </w:rPr>
        <w:t>D</w:t>
      </w:r>
      <w:r w:rsidR="00FB3254">
        <w:t>E MAESTRO PARA CORAL INFANTIL E ADULTO,</w:t>
      </w:r>
      <w:r w:rsidR="006A191E">
        <w:rPr>
          <w:spacing w:val="26"/>
        </w:rPr>
        <w:t xml:space="preserve"> </w:t>
      </w:r>
      <w:r w:rsidR="00A20362">
        <w:rPr>
          <w:spacing w:val="26"/>
        </w:rPr>
        <w:t xml:space="preserve">PARA ATENDER AS DEMANDAS DA </w:t>
      </w:r>
      <w:r w:rsidR="006A191E">
        <w:t>SECRETARIA</w:t>
      </w:r>
      <w:r w:rsidR="006A191E">
        <w:rPr>
          <w:spacing w:val="24"/>
        </w:rPr>
        <w:t xml:space="preserve"> </w:t>
      </w:r>
      <w:r w:rsidR="006A191E">
        <w:t>MUNICIPAL</w:t>
      </w:r>
      <w:r w:rsidR="006A191E">
        <w:rPr>
          <w:spacing w:val="23"/>
        </w:rPr>
        <w:t xml:space="preserve"> </w:t>
      </w:r>
      <w:r w:rsidR="006A191E">
        <w:t>DE</w:t>
      </w:r>
      <w:r w:rsidR="006A191E">
        <w:rPr>
          <w:spacing w:val="25"/>
        </w:rPr>
        <w:t xml:space="preserve"> </w:t>
      </w:r>
      <w:r w:rsidR="006A191E">
        <w:t>EDUCAÇÃO</w:t>
      </w:r>
      <w:r w:rsidR="00A20362">
        <w:t>,</w:t>
      </w:r>
      <w:r w:rsidR="006A191E">
        <w:t xml:space="preserve"> CULTURA</w:t>
      </w:r>
      <w:r w:rsidR="00A20362">
        <w:t xml:space="preserve"> E ESPORTE</w:t>
      </w:r>
      <w:r w:rsidR="006A191E">
        <w:t xml:space="preserve"> DE BANDEIRANTES-PR. </w:t>
      </w:r>
    </w:p>
    <w:p w14:paraId="4A718197" w14:textId="77777777" w:rsidR="00197DDC" w:rsidRDefault="00486FC7">
      <w:pPr>
        <w:pStyle w:val="Corpodetexto"/>
        <w:spacing w:before="1"/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0141A45" wp14:editId="6DD32EB2">
                <wp:simplePos x="0" y="0"/>
                <wp:positionH relativeFrom="page">
                  <wp:posOffset>543891</wp:posOffset>
                </wp:positionH>
                <wp:positionV relativeFrom="paragraph">
                  <wp:posOffset>161925</wp:posOffset>
                </wp:positionV>
                <wp:extent cx="6213475" cy="215265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3475" cy="215265"/>
                          <a:chOff x="0" y="0"/>
                          <a:chExt cx="6213475" cy="2152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213475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3475" h="215265">
                                <a:moveTo>
                                  <a:pt x="6213094" y="180225"/>
                                </a:moveTo>
                                <a:lnTo>
                                  <a:pt x="6211570" y="180225"/>
                                </a:lnTo>
                                <a:lnTo>
                                  <a:pt x="0" y="180225"/>
                                </a:lnTo>
                                <a:lnTo>
                                  <a:pt x="0" y="215265"/>
                                </a:lnTo>
                                <a:lnTo>
                                  <a:pt x="6211570" y="215265"/>
                                </a:lnTo>
                                <a:lnTo>
                                  <a:pt x="6213094" y="215265"/>
                                </a:lnTo>
                                <a:lnTo>
                                  <a:pt x="6213094" y="180225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35128"/>
                                </a:moveTo>
                                <a:lnTo>
                                  <a:pt x="6178042" y="35128"/>
                                </a:lnTo>
                                <a:lnTo>
                                  <a:pt x="35052" y="35128"/>
                                </a:lnTo>
                                <a:lnTo>
                                  <a:pt x="0" y="35128"/>
                                </a:lnTo>
                                <a:lnTo>
                                  <a:pt x="0" y="180213"/>
                                </a:lnTo>
                                <a:lnTo>
                                  <a:pt x="35052" y="180213"/>
                                </a:lnTo>
                                <a:lnTo>
                                  <a:pt x="6178042" y="180213"/>
                                </a:lnTo>
                                <a:lnTo>
                                  <a:pt x="6213094" y="180213"/>
                                </a:lnTo>
                                <a:lnTo>
                                  <a:pt x="6213094" y="35128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0"/>
                                </a:moveTo>
                                <a:lnTo>
                                  <a:pt x="6211570" y="0"/>
                                </a:lnTo>
                                <a:lnTo>
                                  <a:pt x="61216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6121654" y="35052"/>
                                </a:lnTo>
                                <a:lnTo>
                                  <a:pt x="6211570" y="35052"/>
                                </a:lnTo>
                                <a:lnTo>
                                  <a:pt x="6213094" y="35052"/>
                                </a:lnTo>
                                <a:lnTo>
                                  <a:pt x="6213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213475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BE9EE" w14:textId="77777777" w:rsidR="00197DDC" w:rsidRDefault="00486FC7">
                              <w:pPr>
                                <w:spacing w:before="50"/>
                                <w:ind w:left="55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Fase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Análise: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41A45" id="Group 14" o:spid="_x0000_s1030" style="position:absolute;margin-left:42.85pt;margin-top:12.75pt;width:489.25pt;height:16.95pt;z-index:-15725568;mso-wrap-distance-left:0;mso-wrap-distance-right:0;mso-position-horizontal-relative:page;mso-position-vertical-relative:text" coordsize="62134,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">
                <v:shape id="Graphic 15" o:spid="_x0000_s1031" style="position:absolute;width:62134;height:2152;visibility:visible;mso-wrap-style:square;v-text-anchor:top" coordsize="6213475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" path="m6213094,180225r-1524,l,180225r,35040l6211570,215265r1524,l6213094,180225xem6213094,35128r-35052,l35052,35128,,35128,,180213r35052,l6178042,180213r35052,l6213094,35128xem6213094,r-1524,l6121654,,,,,35052r6121654,l6211570,35052r1524,l6213094,xe" fillcolor="#bebebe" stroked="f">
                  <v:path arrowok="t"/>
                </v:shape>
                <v:shape id="Textbox 16" o:spid="_x0000_s1032" type="#_x0000_t202" style="position:absolute;width:62134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08BE9EE" w14:textId="77777777" w:rsidR="00197DDC" w:rsidRDefault="00486FC7">
                        <w:pPr>
                          <w:spacing w:before="50"/>
                          <w:ind w:left="55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2.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Fase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Análise: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855EA9" w14:textId="760C29D3" w:rsidR="00197DDC" w:rsidRDefault="00C11B9E">
      <w:pPr>
        <w:pStyle w:val="Ttulo1"/>
        <w:ind w:left="194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27C9B99" wp14:editId="4BAD69B4">
                <wp:simplePos x="0" y="0"/>
                <wp:positionH relativeFrom="margin">
                  <wp:align>left</wp:align>
                </wp:positionH>
                <wp:positionV relativeFrom="paragraph">
                  <wp:posOffset>587265</wp:posOffset>
                </wp:positionV>
                <wp:extent cx="6213475" cy="238125"/>
                <wp:effectExtent l="0" t="0" r="0" b="9525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3475" cy="2381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3DB0AEC" w14:textId="77777777" w:rsidR="00197DDC" w:rsidRDefault="00486FC7">
                            <w:pPr>
                              <w:spacing w:before="50"/>
                              <w:ind w:left="55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Riscos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análise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escolhida: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C9B99" id="Textbox 17" o:spid="_x0000_s1033" type="#_x0000_t202" style="position:absolute;left:0;text-align:left;margin-left:0;margin-top:46.25pt;width:489.25pt;height:18.75pt;z-index:-15725056;visibility:visible;mso-wrap-style:square;mso-wrap-distance-left:0;mso-wrap-distance-top:0;mso-wrap-distance-right:0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" fillcolor="#bebebe" stroked="f">
                <v:textbox inset="0,0,0,0">
                  <w:txbxContent>
                    <w:p w14:paraId="33DB0AEC" w14:textId="77777777" w:rsidR="00197DDC" w:rsidRDefault="00486FC7">
                      <w:pPr>
                        <w:spacing w:before="50"/>
                        <w:ind w:left="55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3.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Riscos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referente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fase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análise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escolhida: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86FC7">
        <w:rPr>
          <w:spacing w:val="-2"/>
        </w:rPr>
        <w:t>PLANEJAMENTO</w:t>
      </w:r>
      <w:r w:rsidR="00486FC7">
        <w:rPr>
          <w:spacing w:val="5"/>
        </w:rPr>
        <w:t xml:space="preserve"> </w:t>
      </w:r>
      <w:r w:rsidR="00486FC7">
        <w:rPr>
          <w:spacing w:val="-2"/>
        </w:rPr>
        <w:t>DA</w:t>
      </w:r>
      <w:r w:rsidR="00486FC7">
        <w:rPr>
          <w:spacing w:val="-7"/>
        </w:rPr>
        <w:t xml:space="preserve"> </w:t>
      </w:r>
      <w:r w:rsidR="00486FC7">
        <w:rPr>
          <w:spacing w:val="-2"/>
        </w:rPr>
        <w:t>CONTRATAÇÃO</w:t>
      </w:r>
    </w:p>
    <w:p w14:paraId="3A8D6D4F" w14:textId="5B701616" w:rsidR="00197DDC" w:rsidRDefault="00197DDC">
      <w:pPr>
        <w:pStyle w:val="Corpodetexto"/>
        <w:spacing w:before="128"/>
        <w:rPr>
          <w:rFonts w:ascii="Arial"/>
          <w:b/>
        </w:rPr>
      </w:pPr>
    </w:p>
    <w:p w14:paraId="5EA74989" w14:textId="77777777" w:rsidR="00197DDC" w:rsidRDefault="00197DDC">
      <w:pPr>
        <w:pStyle w:val="Corpodetexto"/>
        <w:spacing w:before="148" w:after="1"/>
        <w:rPr>
          <w:rFonts w:ascii="Arial"/>
          <w:b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98"/>
        <w:gridCol w:w="1511"/>
        <w:gridCol w:w="486"/>
        <w:gridCol w:w="1884"/>
        <w:gridCol w:w="289"/>
        <w:gridCol w:w="2391"/>
        <w:gridCol w:w="698"/>
        <w:gridCol w:w="2108"/>
      </w:tblGrid>
      <w:tr w:rsidR="00F573B1" w14:paraId="029E3699" w14:textId="77777777" w:rsidTr="00537482">
        <w:trPr>
          <w:trHeight w:val="399"/>
        </w:trPr>
        <w:tc>
          <w:tcPr>
            <w:tcW w:w="2209" w:type="dxa"/>
            <w:gridSpan w:val="2"/>
          </w:tcPr>
          <w:p w14:paraId="52BD04CE" w14:textId="77777777" w:rsidR="00F573B1" w:rsidRDefault="00F573B1" w:rsidP="00F573B1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370" w:type="dxa"/>
            <w:gridSpan w:val="2"/>
          </w:tcPr>
          <w:p w14:paraId="386E2C3A" w14:textId="77777777" w:rsidR="00F573B1" w:rsidRDefault="00F573B1" w:rsidP="00F573B1">
            <w:pPr>
              <w:pStyle w:val="TableParagraph"/>
              <w:spacing w:line="225" w:lineRule="exact"/>
              <w:ind w:left="-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Planejamento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deficiente</w:t>
            </w:r>
          </w:p>
        </w:tc>
        <w:tc>
          <w:tcPr>
            <w:tcW w:w="289" w:type="dxa"/>
          </w:tcPr>
          <w:p w14:paraId="75A37B4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BBDDE5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CF8F8D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E0861D6" w14:textId="6E722B6D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7C345A9B" w14:textId="77777777" w:rsidTr="00537482">
        <w:trPr>
          <w:trHeight w:val="457"/>
        </w:trPr>
        <w:tc>
          <w:tcPr>
            <w:tcW w:w="2209" w:type="dxa"/>
            <w:gridSpan w:val="2"/>
          </w:tcPr>
          <w:p w14:paraId="0AA1359F" w14:textId="77777777" w:rsidR="00F573B1" w:rsidRDefault="00F573B1" w:rsidP="00F573B1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486" w:type="dxa"/>
          </w:tcPr>
          <w:p w14:paraId="6592C46B" w14:textId="149D354E" w:rsidR="00F573B1" w:rsidRDefault="00F573B1" w:rsidP="00F573B1">
            <w:pPr>
              <w:pStyle w:val="TableParagraph"/>
              <w:spacing w:before="167"/>
              <w:ind w:left="49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1884" w:type="dxa"/>
          </w:tcPr>
          <w:p w14:paraId="4A861B6C" w14:textId="77777777" w:rsidR="00F573B1" w:rsidRDefault="00F573B1" w:rsidP="00F573B1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89" w:type="dxa"/>
            <w:vAlign w:val="center"/>
          </w:tcPr>
          <w:p w14:paraId="15D6D1A2" w14:textId="5CB071EB" w:rsidR="00F573B1" w:rsidRPr="002C4A5D" w:rsidRDefault="00F573B1" w:rsidP="00F573B1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b/>
                <w:bCs/>
                <w:sz w:val="18"/>
              </w:rPr>
              <w:t>X</w:t>
            </w:r>
          </w:p>
        </w:tc>
        <w:tc>
          <w:tcPr>
            <w:tcW w:w="2391" w:type="dxa"/>
          </w:tcPr>
          <w:p w14:paraId="6D34EDB2" w14:textId="60907C94" w:rsidR="00F573B1" w:rsidRDefault="00F573B1" w:rsidP="00F573B1">
            <w:pPr>
              <w:pStyle w:val="TableParagraph"/>
              <w:spacing w:before="169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98" w:type="dxa"/>
          </w:tcPr>
          <w:p w14:paraId="5AD850CC" w14:textId="77777777" w:rsidR="00F573B1" w:rsidRDefault="00F573B1" w:rsidP="00F573B1">
            <w:pPr>
              <w:pStyle w:val="TableParagraph"/>
              <w:spacing w:before="169"/>
              <w:ind w:left="117"/>
              <w:rPr>
                <w:spacing w:val="-4"/>
                <w:sz w:val="20"/>
              </w:rPr>
            </w:pPr>
          </w:p>
        </w:tc>
        <w:tc>
          <w:tcPr>
            <w:tcW w:w="2108" w:type="dxa"/>
          </w:tcPr>
          <w:p w14:paraId="228FA832" w14:textId="666F673C" w:rsidR="00F573B1" w:rsidRDefault="00F573B1" w:rsidP="00F573B1">
            <w:pPr>
              <w:pStyle w:val="TableParagraph"/>
              <w:spacing w:before="169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F573B1" w14:paraId="34EDEAFD" w14:textId="77777777" w:rsidTr="00537482">
        <w:trPr>
          <w:trHeight w:val="340"/>
        </w:trPr>
        <w:tc>
          <w:tcPr>
            <w:tcW w:w="2209" w:type="dxa"/>
            <w:gridSpan w:val="2"/>
          </w:tcPr>
          <w:p w14:paraId="7F84E158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486" w:type="dxa"/>
          </w:tcPr>
          <w:p w14:paraId="27C5E2AF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6D9614D6" w14:textId="77777777" w:rsidR="00F573B1" w:rsidRDefault="00F573B1" w:rsidP="00F573B1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89" w:type="dxa"/>
          </w:tcPr>
          <w:p w14:paraId="31AA379A" w14:textId="20A82EDB" w:rsidR="00F573B1" w:rsidRDefault="00F573B1" w:rsidP="00F573B1">
            <w:pPr>
              <w:pStyle w:val="TableParagraph"/>
              <w:spacing w:before="50"/>
              <w:ind w:left="96"/>
              <w:rPr>
                <w:rFonts w:ascii="Arial"/>
                <w:b/>
                <w:sz w:val="20"/>
              </w:rPr>
            </w:pPr>
          </w:p>
        </w:tc>
        <w:tc>
          <w:tcPr>
            <w:tcW w:w="2391" w:type="dxa"/>
          </w:tcPr>
          <w:p w14:paraId="6A23CB1C" w14:textId="77777777" w:rsidR="00F573B1" w:rsidRDefault="00F573B1" w:rsidP="00F573B1">
            <w:pPr>
              <w:pStyle w:val="TableParagraph"/>
              <w:spacing w:before="53"/>
              <w:ind w:left="81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98" w:type="dxa"/>
          </w:tcPr>
          <w:p w14:paraId="236C6331" w14:textId="6FAC0E39" w:rsidR="00F573B1" w:rsidRPr="00F573B1" w:rsidRDefault="00F573B1" w:rsidP="00F573B1">
            <w:pPr>
              <w:pStyle w:val="TableParagraph"/>
              <w:spacing w:before="53"/>
              <w:ind w:left="117"/>
              <w:jc w:val="center"/>
              <w:rPr>
                <w:b/>
                <w:bCs/>
                <w:spacing w:val="-4"/>
                <w:sz w:val="20"/>
              </w:rPr>
            </w:pPr>
            <w:r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2108" w:type="dxa"/>
          </w:tcPr>
          <w:p w14:paraId="7A33EBE7" w14:textId="37A08072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F573B1" w14:paraId="2F58AA96" w14:textId="77777777" w:rsidTr="00537482">
        <w:trPr>
          <w:trHeight w:val="339"/>
        </w:trPr>
        <w:tc>
          <w:tcPr>
            <w:tcW w:w="2209" w:type="dxa"/>
            <w:gridSpan w:val="2"/>
          </w:tcPr>
          <w:p w14:paraId="265CBF4F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486" w:type="dxa"/>
          </w:tcPr>
          <w:p w14:paraId="4F23F38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3142FE0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721826E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2399A6B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0514B8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89D8DE0" w14:textId="1026171C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29143FC4" w14:textId="77777777" w:rsidTr="00F573B1">
        <w:trPr>
          <w:trHeight w:val="339"/>
        </w:trPr>
        <w:tc>
          <w:tcPr>
            <w:tcW w:w="698" w:type="dxa"/>
          </w:tcPr>
          <w:p w14:paraId="2216D75C" w14:textId="77777777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</w:p>
        </w:tc>
        <w:tc>
          <w:tcPr>
            <w:tcW w:w="9367" w:type="dxa"/>
            <w:gridSpan w:val="7"/>
          </w:tcPr>
          <w:p w14:paraId="7794F8A8" w14:textId="5573C173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prejuízo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9"/>
                <w:sz w:val="20"/>
              </w:rPr>
              <w:t xml:space="preserve"> </w:t>
            </w:r>
            <w:r w:rsidR="00537482">
              <w:rPr>
                <w:spacing w:val="-9"/>
                <w:sz w:val="20"/>
              </w:rPr>
              <w:t xml:space="preserve">e </w:t>
            </w:r>
            <w:r>
              <w:rPr>
                <w:sz w:val="20"/>
              </w:rPr>
              <w:t>das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Secretaria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Municipal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5"/>
                <w:sz w:val="20"/>
              </w:rPr>
              <w:t xml:space="preserve"> e Cultura</w:t>
            </w:r>
            <w:r>
              <w:rPr>
                <w:sz w:val="20"/>
              </w:rPr>
              <w:t>de de Bandeirantes-Pr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F573B1" w14:paraId="5562AF88" w14:textId="77777777" w:rsidTr="007C483C">
        <w:trPr>
          <w:trHeight w:val="340"/>
        </w:trPr>
        <w:tc>
          <w:tcPr>
            <w:tcW w:w="2695" w:type="dxa"/>
            <w:gridSpan w:val="3"/>
          </w:tcPr>
          <w:p w14:paraId="08DF0A10" w14:textId="77777777" w:rsidR="00F573B1" w:rsidRDefault="00F573B1" w:rsidP="00F573B1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884" w:type="dxa"/>
          </w:tcPr>
          <w:p w14:paraId="6F91C2B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45E76AC0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  <w:vAlign w:val="center"/>
          </w:tcPr>
          <w:p w14:paraId="59F72F3A" w14:textId="77777777" w:rsidR="00F573B1" w:rsidRDefault="00F573B1" w:rsidP="007C483C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C86DCB9" w14:textId="77777777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7ADB97FD" w14:textId="61509C3E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66CECA9" w14:textId="77777777" w:rsidTr="00F573B1">
        <w:trPr>
          <w:trHeight w:val="570"/>
        </w:trPr>
        <w:tc>
          <w:tcPr>
            <w:tcW w:w="7259" w:type="dxa"/>
            <w:gridSpan w:val="6"/>
          </w:tcPr>
          <w:p w14:paraId="45F4E087" w14:textId="2CC33286" w:rsidR="00F573B1" w:rsidRDefault="00F573B1" w:rsidP="00F573B1">
            <w:pPr>
              <w:pStyle w:val="TableParagraph"/>
              <w:spacing w:before="53"/>
              <w:ind w:left="50" w:right="115"/>
              <w:rPr>
                <w:sz w:val="20"/>
              </w:rPr>
            </w:pPr>
            <w:r>
              <w:rPr>
                <w:sz w:val="20"/>
              </w:rPr>
              <w:t>Realizar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quantificar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 a necessidade da Secretaria Municipal de Educação.</w:t>
            </w:r>
          </w:p>
        </w:tc>
        <w:tc>
          <w:tcPr>
            <w:tcW w:w="698" w:type="dxa"/>
          </w:tcPr>
          <w:p w14:paraId="6D480EED" w14:textId="77777777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5E567900" w14:textId="0CCE9C1F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F573B1" w14:paraId="0877A8B8" w14:textId="77777777" w:rsidTr="00F573B1">
        <w:trPr>
          <w:trHeight w:val="339"/>
        </w:trPr>
        <w:tc>
          <w:tcPr>
            <w:tcW w:w="2695" w:type="dxa"/>
            <w:gridSpan w:val="3"/>
          </w:tcPr>
          <w:p w14:paraId="0BBFEC4F" w14:textId="77777777" w:rsidR="00F573B1" w:rsidRDefault="00F573B1" w:rsidP="00F573B1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884" w:type="dxa"/>
          </w:tcPr>
          <w:p w14:paraId="5CD94F2A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17BEEE8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2D0821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1E4B0F8D" w14:textId="77777777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641B5ACF" w14:textId="007186BF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E7B7472" w14:textId="77777777" w:rsidTr="00F573B1">
        <w:trPr>
          <w:trHeight w:val="282"/>
        </w:trPr>
        <w:tc>
          <w:tcPr>
            <w:tcW w:w="2209" w:type="dxa"/>
            <w:gridSpan w:val="2"/>
          </w:tcPr>
          <w:p w14:paraId="7190556F" w14:textId="77777777" w:rsidR="00F573B1" w:rsidRDefault="00F573B1" w:rsidP="00F573B1">
            <w:pPr>
              <w:pStyle w:val="TableParagraph"/>
              <w:spacing w:before="53" w:line="210" w:lineRule="exact"/>
              <w:ind w:left="50" w:right="-15"/>
              <w:rPr>
                <w:sz w:val="20"/>
              </w:rPr>
            </w:pPr>
            <w:r>
              <w:rPr>
                <w:sz w:val="20"/>
              </w:rPr>
              <w:t>Revisão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quantitativos</w:t>
            </w:r>
          </w:p>
        </w:tc>
        <w:tc>
          <w:tcPr>
            <w:tcW w:w="486" w:type="dxa"/>
          </w:tcPr>
          <w:p w14:paraId="492A852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7F43E0F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6A197655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6DDD9396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2278177" w14:textId="77777777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6873D33B" w14:textId="40A0569C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212F167A" w14:textId="243676EB" w:rsidR="00197DDC" w:rsidRDefault="00F573B1">
      <w:pPr>
        <w:pStyle w:val="Corpodetexto"/>
        <w:spacing w:before="210"/>
        <w:rPr>
          <w:rFonts w:ascii="Arial"/>
          <w:b/>
        </w:rPr>
      </w:pPr>
      <w:r>
        <w:rPr>
          <w:rFonts w:ascii="Arial"/>
          <w:b/>
        </w:rPr>
        <w:br w:type="textWrapping" w:clear="all"/>
      </w: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606"/>
        <w:gridCol w:w="1210"/>
        <w:gridCol w:w="879"/>
        <w:gridCol w:w="1240"/>
        <w:gridCol w:w="932"/>
        <w:gridCol w:w="2342"/>
        <w:gridCol w:w="606"/>
        <w:gridCol w:w="1701"/>
      </w:tblGrid>
      <w:tr w:rsidR="00577127" w14:paraId="66265AA1" w14:textId="77777777" w:rsidTr="00577127">
        <w:trPr>
          <w:trHeight w:val="281"/>
        </w:trPr>
        <w:tc>
          <w:tcPr>
            <w:tcW w:w="1816" w:type="dxa"/>
            <w:gridSpan w:val="2"/>
            <w:tcBorders>
              <w:bottom w:val="single" w:sz="4" w:space="0" w:color="000000"/>
            </w:tcBorders>
          </w:tcPr>
          <w:p w14:paraId="267E10BA" w14:textId="77777777" w:rsidR="00577127" w:rsidRDefault="0057712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393" w:type="dxa"/>
            <w:gridSpan w:val="4"/>
            <w:tcBorders>
              <w:bottom w:val="single" w:sz="4" w:space="0" w:color="000000"/>
            </w:tcBorders>
          </w:tcPr>
          <w:p w14:paraId="4D547135" w14:textId="77777777" w:rsidR="00577127" w:rsidRDefault="00577127">
            <w:pPr>
              <w:pStyle w:val="TableParagraph"/>
              <w:spacing w:line="223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Elaboração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Referência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inadequado</w:t>
            </w:r>
          </w:p>
        </w:tc>
        <w:tc>
          <w:tcPr>
            <w:tcW w:w="606" w:type="dxa"/>
            <w:tcBorders>
              <w:bottom w:val="single" w:sz="4" w:space="0" w:color="000000"/>
            </w:tcBorders>
          </w:tcPr>
          <w:p w14:paraId="2220EFDE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B87DC97" w14:textId="7DAAF25E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3AEBC763" w14:textId="77777777" w:rsidTr="00577127">
        <w:trPr>
          <w:trHeight w:val="341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C128" w14:textId="77777777" w:rsidR="00577127" w:rsidRDefault="00577127">
            <w:pPr>
              <w:pStyle w:val="TableParagraph"/>
              <w:spacing w:before="52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003D" w14:textId="4E3C0D5A" w:rsidR="00577127" w:rsidRDefault="00577127">
            <w:pPr>
              <w:pStyle w:val="TableParagraph"/>
              <w:spacing w:before="52"/>
              <w:ind w:right="160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C6F" w14:textId="77777777" w:rsidR="00577127" w:rsidRDefault="00577127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519C" w14:textId="191E1E3B" w:rsidR="00577127" w:rsidRPr="00577127" w:rsidRDefault="007C483C" w:rsidP="00577127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b/>
                <w:bCs/>
                <w:sz w:val="18"/>
              </w:rPr>
              <w:t>X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ABDC" w14:textId="77777777" w:rsidR="00577127" w:rsidRDefault="00577127">
            <w:pPr>
              <w:pStyle w:val="TableParagraph"/>
              <w:spacing w:before="54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2577" w14:textId="77777777" w:rsidR="00577127" w:rsidRDefault="00577127">
            <w:pPr>
              <w:pStyle w:val="TableParagraph"/>
              <w:spacing w:before="54"/>
              <w:ind w:left="167"/>
              <w:rPr>
                <w:spacing w:val="-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D6C3" w14:textId="649EEAE4" w:rsidR="00577127" w:rsidRDefault="00577127">
            <w:pPr>
              <w:pStyle w:val="TableParagraph"/>
              <w:spacing w:before="54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577127" w14:paraId="429A6977" w14:textId="77777777" w:rsidTr="007C483C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04EC" w14:textId="77777777" w:rsidR="00577127" w:rsidRDefault="0057712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910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65DC" w14:textId="77777777" w:rsidR="00577127" w:rsidRDefault="0057712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7401" w14:textId="7AEAE758" w:rsidR="00577127" w:rsidRDefault="00577127" w:rsidP="00577127">
            <w:pPr>
              <w:pStyle w:val="TableParagraph"/>
              <w:spacing w:before="50"/>
              <w:ind w:right="78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FDFE" w14:textId="77777777" w:rsidR="00577127" w:rsidRDefault="00577127">
            <w:pPr>
              <w:pStyle w:val="TableParagraph"/>
              <w:spacing w:before="53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0933" w14:textId="20BA225E" w:rsidR="00577127" w:rsidRPr="007C483C" w:rsidRDefault="007C483C" w:rsidP="007C483C">
            <w:pPr>
              <w:pStyle w:val="TableParagraph"/>
              <w:spacing w:before="53"/>
              <w:ind w:left="167"/>
              <w:jc w:val="center"/>
              <w:rPr>
                <w:b/>
                <w:bCs/>
                <w:spacing w:val="-4"/>
                <w:sz w:val="20"/>
              </w:rPr>
            </w:pPr>
            <w:r w:rsidRPr="007C483C"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B285" w14:textId="63F80AA3" w:rsidR="00577127" w:rsidRDefault="00577127">
            <w:pPr>
              <w:pStyle w:val="TableParagraph"/>
              <w:spacing w:before="53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577127" w14:paraId="72BB879B" w14:textId="77777777" w:rsidTr="00577127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</w:tcBorders>
          </w:tcPr>
          <w:p w14:paraId="38CCC935" w14:textId="77777777" w:rsidR="00577127" w:rsidRDefault="0057712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879" w:type="dxa"/>
            <w:tcBorders>
              <w:top w:val="single" w:sz="4" w:space="0" w:color="000000"/>
            </w:tcBorders>
          </w:tcPr>
          <w:p w14:paraId="234FBAF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</w:tcBorders>
          </w:tcPr>
          <w:p w14:paraId="44C45ED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  <w:tcBorders>
              <w:top w:val="single" w:sz="4" w:space="0" w:color="000000"/>
            </w:tcBorders>
          </w:tcPr>
          <w:p w14:paraId="3C78028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  <w:tcBorders>
              <w:top w:val="single" w:sz="4" w:space="0" w:color="000000"/>
            </w:tcBorders>
          </w:tcPr>
          <w:p w14:paraId="6306B2E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</w:tcBorders>
          </w:tcPr>
          <w:p w14:paraId="3AA851F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3099C3D" w14:textId="1816B848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156F2B23" w14:textId="77777777" w:rsidTr="00577127">
        <w:trPr>
          <w:trHeight w:val="340"/>
        </w:trPr>
        <w:tc>
          <w:tcPr>
            <w:tcW w:w="606" w:type="dxa"/>
          </w:tcPr>
          <w:p w14:paraId="1D9C1E6E" w14:textId="77777777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8910" w:type="dxa"/>
            <w:gridSpan w:val="7"/>
          </w:tcPr>
          <w:p w14:paraId="1F4E2F09" w14:textId="64E2FD9F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Utilização,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 w:rsidR="007C483C">
              <w:rPr>
                <w:spacing w:val="-11"/>
                <w:sz w:val="20"/>
              </w:rPr>
              <w:t>serviço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qualidade.</w:t>
            </w:r>
          </w:p>
        </w:tc>
      </w:tr>
      <w:tr w:rsidR="00577127" w14:paraId="54056960" w14:textId="77777777" w:rsidTr="00577127">
        <w:trPr>
          <w:trHeight w:val="339"/>
        </w:trPr>
        <w:tc>
          <w:tcPr>
            <w:tcW w:w="2695" w:type="dxa"/>
            <w:gridSpan w:val="3"/>
          </w:tcPr>
          <w:p w14:paraId="64D6A066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240" w:type="dxa"/>
          </w:tcPr>
          <w:p w14:paraId="18D45C3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25E2B12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04B2F2B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2EAD2CE0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6016569B" w14:textId="09481DD5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1E30A547" w14:textId="77777777" w:rsidTr="00577127">
        <w:trPr>
          <w:trHeight w:val="570"/>
        </w:trPr>
        <w:tc>
          <w:tcPr>
            <w:tcW w:w="7209" w:type="dxa"/>
            <w:gridSpan w:val="6"/>
          </w:tcPr>
          <w:p w14:paraId="6EA86562" w14:textId="77777777" w:rsidR="00577127" w:rsidRDefault="00577127">
            <w:pPr>
              <w:pStyle w:val="TableParagraph"/>
              <w:spacing w:before="52"/>
              <w:ind w:left="50" w:right="163"/>
              <w:rPr>
                <w:sz w:val="20"/>
              </w:rPr>
            </w:pPr>
            <w:r>
              <w:rPr>
                <w:sz w:val="20"/>
              </w:rPr>
              <w:t>Elaborar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características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 objeto de aquisição e solicitar a revisão deste, pelo setor competente.</w:t>
            </w:r>
          </w:p>
        </w:tc>
        <w:tc>
          <w:tcPr>
            <w:tcW w:w="606" w:type="dxa"/>
          </w:tcPr>
          <w:p w14:paraId="32083D80" w14:textId="77777777" w:rsidR="00577127" w:rsidRDefault="00577127">
            <w:pPr>
              <w:pStyle w:val="TableParagraph"/>
              <w:spacing w:before="52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4D4654D1" w14:textId="5473E826" w:rsidR="00577127" w:rsidRDefault="008F794E">
            <w:pPr>
              <w:pStyle w:val="TableParagraph"/>
              <w:spacing w:before="52"/>
              <w:ind w:left="16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577127" w14:paraId="5EDE5CE9" w14:textId="77777777" w:rsidTr="00577127">
        <w:trPr>
          <w:trHeight w:val="340"/>
        </w:trPr>
        <w:tc>
          <w:tcPr>
            <w:tcW w:w="2695" w:type="dxa"/>
            <w:gridSpan w:val="3"/>
          </w:tcPr>
          <w:p w14:paraId="4B4155FB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240" w:type="dxa"/>
          </w:tcPr>
          <w:p w14:paraId="248C591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3741EE0B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7755E20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13B35337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34CE068F" w14:textId="012C1878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047C9414" w14:textId="77777777" w:rsidTr="00577127">
        <w:trPr>
          <w:trHeight w:val="282"/>
        </w:trPr>
        <w:tc>
          <w:tcPr>
            <w:tcW w:w="3935" w:type="dxa"/>
            <w:gridSpan w:val="4"/>
          </w:tcPr>
          <w:p w14:paraId="139F42FE" w14:textId="77777777" w:rsidR="00577127" w:rsidRDefault="0057712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Referência.</w:t>
            </w:r>
          </w:p>
        </w:tc>
        <w:tc>
          <w:tcPr>
            <w:tcW w:w="932" w:type="dxa"/>
          </w:tcPr>
          <w:p w14:paraId="5FD9D6C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4311553A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5A53327B" w14:textId="77777777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0AFF701C" w14:textId="618C317B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3A4975B1" w14:textId="77777777" w:rsidR="00197DDC" w:rsidRDefault="00197DDC">
      <w:pPr>
        <w:spacing w:line="210" w:lineRule="exact"/>
        <w:rPr>
          <w:sz w:val="20"/>
        </w:rPr>
        <w:sectPr w:rsidR="00197DDC">
          <w:headerReference w:type="default" r:id="rId7"/>
          <w:footerReference w:type="default" r:id="rId8"/>
          <w:pgSz w:w="11910" w:h="16840"/>
          <w:pgMar w:top="2520" w:right="460" w:bottom="1580" w:left="880" w:header="878" w:footer="1396" w:gutter="0"/>
          <w:cols w:space="720"/>
        </w:sect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80"/>
        <w:gridCol w:w="1623"/>
        <w:gridCol w:w="576"/>
        <w:gridCol w:w="1542"/>
        <w:gridCol w:w="2424"/>
      </w:tblGrid>
      <w:tr w:rsidR="00197DDC" w14:paraId="6B105E95" w14:textId="77777777">
        <w:trPr>
          <w:trHeight w:val="399"/>
        </w:trPr>
        <w:tc>
          <w:tcPr>
            <w:tcW w:w="1816" w:type="dxa"/>
          </w:tcPr>
          <w:p w14:paraId="380E7204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2771F03C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1C154396" w14:textId="1D38CF35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03:</w:t>
            </w:r>
          </w:p>
        </w:tc>
        <w:tc>
          <w:tcPr>
            <w:tcW w:w="3079" w:type="dxa"/>
            <w:gridSpan w:val="3"/>
          </w:tcPr>
          <w:p w14:paraId="51F23FF2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64C506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CE9A78" w14:textId="558BFC8E" w:rsidR="00197DDC" w:rsidRDefault="00486FC7">
            <w:pPr>
              <w:pStyle w:val="TableParagraph"/>
              <w:spacing w:line="225" w:lineRule="exact"/>
              <w:ind w:left="3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Indisponibilidade</w:t>
            </w:r>
            <w:r>
              <w:rPr>
                <w:rFonts w:asci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financeira</w:t>
            </w:r>
          </w:p>
        </w:tc>
        <w:tc>
          <w:tcPr>
            <w:tcW w:w="1542" w:type="dxa"/>
          </w:tcPr>
          <w:p w14:paraId="6F08EAA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441EC24A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ABF7F5A" w14:textId="77777777">
        <w:trPr>
          <w:trHeight w:val="457"/>
        </w:trPr>
        <w:tc>
          <w:tcPr>
            <w:tcW w:w="1816" w:type="dxa"/>
          </w:tcPr>
          <w:p w14:paraId="6E0961D4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80" w:type="dxa"/>
          </w:tcPr>
          <w:p w14:paraId="78FAEAD6" w14:textId="77777777" w:rsidR="00197DDC" w:rsidRDefault="00486FC7">
            <w:pPr>
              <w:pStyle w:val="TableParagraph"/>
              <w:spacing w:before="167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23" w:type="dxa"/>
          </w:tcPr>
          <w:p w14:paraId="4D101871" w14:textId="77777777" w:rsidR="00197DDC" w:rsidRDefault="00486FC7">
            <w:pPr>
              <w:pStyle w:val="TableParagraph"/>
              <w:spacing w:before="169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576" w:type="dxa"/>
          </w:tcPr>
          <w:p w14:paraId="7D8674E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2A3F9132" w14:textId="77777777" w:rsidR="00197DDC" w:rsidRDefault="00486FC7">
            <w:pPr>
              <w:pStyle w:val="TableParagraph"/>
              <w:spacing w:before="169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424" w:type="dxa"/>
          </w:tcPr>
          <w:p w14:paraId="63B1E588" w14:textId="77777777" w:rsidR="00197DDC" w:rsidRDefault="00486FC7">
            <w:pPr>
              <w:pStyle w:val="TableParagraph"/>
              <w:spacing w:before="169"/>
              <w:ind w:left="939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15B592C0" w14:textId="77777777">
        <w:trPr>
          <w:trHeight w:val="339"/>
        </w:trPr>
        <w:tc>
          <w:tcPr>
            <w:tcW w:w="1816" w:type="dxa"/>
          </w:tcPr>
          <w:p w14:paraId="5F857D94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80" w:type="dxa"/>
          </w:tcPr>
          <w:p w14:paraId="1F2F877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3" w:type="dxa"/>
          </w:tcPr>
          <w:p w14:paraId="7D6C7488" w14:textId="77777777" w:rsidR="00197DDC" w:rsidRDefault="00486FC7">
            <w:pPr>
              <w:pStyle w:val="TableParagraph"/>
              <w:spacing w:before="53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576" w:type="dxa"/>
          </w:tcPr>
          <w:p w14:paraId="44BF8E3A" w14:textId="77777777" w:rsidR="00197DDC" w:rsidRDefault="00486FC7">
            <w:pPr>
              <w:pStyle w:val="TableParagraph"/>
              <w:spacing w:before="50"/>
              <w:ind w:left="3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542" w:type="dxa"/>
          </w:tcPr>
          <w:p w14:paraId="03C014A0" w14:textId="77777777" w:rsidR="00197DDC" w:rsidRDefault="00486FC7">
            <w:pPr>
              <w:pStyle w:val="TableParagraph"/>
              <w:spacing w:before="53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424" w:type="dxa"/>
          </w:tcPr>
          <w:p w14:paraId="7AE3F186" w14:textId="77777777" w:rsidR="00197DDC" w:rsidRDefault="00486FC7">
            <w:pPr>
              <w:pStyle w:val="TableParagraph"/>
              <w:spacing w:before="53"/>
              <w:ind w:left="939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3A883207" w14:textId="77777777">
        <w:trPr>
          <w:trHeight w:val="570"/>
        </w:trPr>
        <w:tc>
          <w:tcPr>
            <w:tcW w:w="4319" w:type="dxa"/>
            <w:gridSpan w:val="3"/>
          </w:tcPr>
          <w:p w14:paraId="71CB86F8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  <w:p w14:paraId="2805D347" w14:textId="77777777" w:rsidR="00197DDC" w:rsidRDefault="00486FC7">
            <w:pPr>
              <w:pStyle w:val="TableParagraph"/>
              <w:spacing w:before="3"/>
              <w:ind w:left="5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licitado.</w:t>
            </w:r>
          </w:p>
        </w:tc>
        <w:tc>
          <w:tcPr>
            <w:tcW w:w="576" w:type="dxa"/>
          </w:tcPr>
          <w:p w14:paraId="028715F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361C5E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28F0D78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1C5CA37" w14:textId="77777777">
        <w:trPr>
          <w:trHeight w:val="339"/>
        </w:trPr>
        <w:tc>
          <w:tcPr>
            <w:tcW w:w="4319" w:type="dxa"/>
            <w:gridSpan w:val="3"/>
          </w:tcPr>
          <w:p w14:paraId="15F3F8EF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576" w:type="dxa"/>
          </w:tcPr>
          <w:p w14:paraId="4BA199C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1944C0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1360E0D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3962CFCB" w14:textId="77777777">
        <w:trPr>
          <w:trHeight w:val="339"/>
        </w:trPr>
        <w:tc>
          <w:tcPr>
            <w:tcW w:w="4319" w:type="dxa"/>
            <w:gridSpan w:val="3"/>
          </w:tcPr>
          <w:p w14:paraId="6BEB4A04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Planejamento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financeiro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aquisições.</w:t>
            </w:r>
          </w:p>
        </w:tc>
        <w:tc>
          <w:tcPr>
            <w:tcW w:w="576" w:type="dxa"/>
          </w:tcPr>
          <w:p w14:paraId="3C835CF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69292B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1012B97E" w14:textId="14C95563" w:rsidR="00197DDC" w:rsidRDefault="00FB1BCA">
            <w:pPr>
              <w:pStyle w:val="TableParagraph"/>
              <w:spacing w:before="52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  <w:tr w:rsidR="00197DDC" w14:paraId="2F678955" w14:textId="77777777">
        <w:trPr>
          <w:trHeight w:val="341"/>
        </w:trPr>
        <w:tc>
          <w:tcPr>
            <w:tcW w:w="4319" w:type="dxa"/>
            <w:gridSpan w:val="3"/>
          </w:tcPr>
          <w:p w14:paraId="1ECA815B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576" w:type="dxa"/>
          </w:tcPr>
          <w:p w14:paraId="59D1350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49EC5DD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BD96E42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56FAB98A" w14:textId="77777777">
        <w:trPr>
          <w:trHeight w:val="283"/>
        </w:trPr>
        <w:tc>
          <w:tcPr>
            <w:tcW w:w="4319" w:type="dxa"/>
            <w:gridSpan w:val="3"/>
          </w:tcPr>
          <w:p w14:paraId="320C53ED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Reprogramação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financeiro</w:t>
            </w:r>
          </w:p>
        </w:tc>
        <w:tc>
          <w:tcPr>
            <w:tcW w:w="576" w:type="dxa"/>
          </w:tcPr>
          <w:p w14:paraId="1DFC80F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7AEC63B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59BA311B" w14:textId="29CE5157" w:rsidR="00197DDC" w:rsidRDefault="00FB1BCA">
            <w:pPr>
              <w:pStyle w:val="TableParagraph"/>
              <w:spacing w:before="53" w:line="210" w:lineRule="exact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</w:tbl>
    <w:p w14:paraId="6BACD014" w14:textId="77777777" w:rsidR="00197DDC" w:rsidRDefault="00197DDC">
      <w:pPr>
        <w:pStyle w:val="Corpodetexto"/>
        <w:spacing w:before="207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676"/>
        <w:gridCol w:w="496"/>
        <w:gridCol w:w="1566"/>
        <w:gridCol w:w="2953"/>
      </w:tblGrid>
      <w:tr w:rsidR="00197DDC" w14:paraId="1A71380B" w14:textId="77777777">
        <w:trPr>
          <w:trHeight w:val="400"/>
        </w:trPr>
        <w:tc>
          <w:tcPr>
            <w:tcW w:w="1816" w:type="dxa"/>
          </w:tcPr>
          <w:p w14:paraId="5FB76D26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570" w:type="dxa"/>
            <w:gridSpan w:val="5"/>
          </w:tcPr>
          <w:p w14:paraId="1AE33B93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Contratação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Empresa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que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tenha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capacidade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executar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Contrato</w:t>
            </w:r>
          </w:p>
        </w:tc>
      </w:tr>
      <w:tr w:rsidR="00197DDC" w14:paraId="5537B67A" w14:textId="77777777">
        <w:trPr>
          <w:trHeight w:val="457"/>
        </w:trPr>
        <w:tc>
          <w:tcPr>
            <w:tcW w:w="1816" w:type="dxa"/>
          </w:tcPr>
          <w:p w14:paraId="047FB5F9" w14:textId="77777777" w:rsidR="00197DDC" w:rsidRDefault="00486FC7">
            <w:pPr>
              <w:pStyle w:val="TableParagraph"/>
              <w:spacing w:before="168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3274B8DF" w14:textId="77777777" w:rsidR="00197DDC" w:rsidRDefault="00486FC7">
            <w:pPr>
              <w:pStyle w:val="TableParagraph"/>
              <w:spacing w:before="168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76" w:type="dxa"/>
          </w:tcPr>
          <w:p w14:paraId="42E50B51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496" w:type="dxa"/>
          </w:tcPr>
          <w:p w14:paraId="67F0072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E4E5B9F" w14:textId="77777777" w:rsidR="00197DDC" w:rsidRDefault="00486FC7">
            <w:pPr>
              <w:pStyle w:val="TableParagraph"/>
              <w:spacing w:before="170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953" w:type="dxa"/>
          </w:tcPr>
          <w:p w14:paraId="1F1DCC6A" w14:textId="77777777" w:rsidR="00197DDC" w:rsidRDefault="00486FC7">
            <w:pPr>
              <w:pStyle w:val="TableParagraph"/>
              <w:spacing w:before="170"/>
              <w:ind w:left="943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791B1276" w14:textId="77777777">
        <w:trPr>
          <w:trHeight w:val="339"/>
        </w:trPr>
        <w:tc>
          <w:tcPr>
            <w:tcW w:w="1816" w:type="dxa"/>
          </w:tcPr>
          <w:p w14:paraId="55605A75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6C7B292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4BE761B0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6" w:type="dxa"/>
          </w:tcPr>
          <w:p w14:paraId="069B7B93" w14:textId="77777777" w:rsidR="00197DDC" w:rsidRDefault="00486FC7">
            <w:pPr>
              <w:pStyle w:val="TableParagraph"/>
              <w:spacing w:before="49"/>
              <w:ind w:left="3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566" w:type="dxa"/>
          </w:tcPr>
          <w:p w14:paraId="15E079B1" w14:textId="77777777" w:rsidR="00197DDC" w:rsidRDefault="00486FC7">
            <w:pPr>
              <w:pStyle w:val="TableParagraph"/>
              <w:spacing w:before="52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953" w:type="dxa"/>
          </w:tcPr>
          <w:p w14:paraId="5FA9331F" w14:textId="77777777" w:rsidR="00197DDC" w:rsidRDefault="00486FC7">
            <w:pPr>
              <w:pStyle w:val="TableParagraph"/>
              <w:spacing w:before="52"/>
              <w:ind w:left="943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3EFB6731" w14:textId="77777777">
        <w:trPr>
          <w:trHeight w:val="340"/>
        </w:trPr>
        <w:tc>
          <w:tcPr>
            <w:tcW w:w="1816" w:type="dxa"/>
          </w:tcPr>
          <w:p w14:paraId="1EA02FC8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0255C95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30193B7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309F9B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0BD39D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660E9F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572A7D04" w14:textId="77777777">
        <w:trPr>
          <w:trHeight w:val="339"/>
        </w:trPr>
        <w:tc>
          <w:tcPr>
            <w:tcW w:w="9386" w:type="dxa"/>
            <w:gridSpan w:val="6"/>
          </w:tcPr>
          <w:p w14:paraId="4DB295D2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necessidades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Prefeitura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Secretarias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solicitantes.</w:t>
            </w:r>
          </w:p>
        </w:tc>
      </w:tr>
      <w:tr w:rsidR="00197DDC" w14:paraId="3F5B2ADB" w14:textId="77777777">
        <w:trPr>
          <w:trHeight w:val="339"/>
        </w:trPr>
        <w:tc>
          <w:tcPr>
            <w:tcW w:w="2695" w:type="dxa"/>
            <w:gridSpan w:val="2"/>
          </w:tcPr>
          <w:p w14:paraId="140AF99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676" w:type="dxa"/>
          </w:tcPr>
          <w:p w14:paraId="0415E85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77F9E0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55DDA05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25D4635" w14:textId="77777777" w:rsidR="00197DDC" w:rsidRDefault="00486FC7">
            <w:pPr>
              <w:pStyle w:val="TableParagraph"/>
              <w:spacing w:before="49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D27C800" w14:textId="77777777">
        <w:trPr>
          <w:trHeight w:val="340"/>
        </w:trPr>
        <w:tc>
          <w:tcPr>
            <w:tcW w:w="4371" w:type="dxa"/>
            <w:gridSpan w:val="3"/>
          </w:tcPr>
          <w:p w14:paraId="2787F7F7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Avaliação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empresa</w:t>
            </w:r>
          </w:p>
        </w:tc>
        <w:tc>
          <w:tcPr>
            <w:tcW w:w="496" w:type="dxa"/>
          </w:tcPr>
          <w:p w14:paraId="2640817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B4928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1166BB30" w14:textId="214CEFB1" w:rsidR="00197DDC" w:rsidRDefault="00A549B9">
            <w:pPr>
              <w:pStyle w:val="TableParagraph"/>
              <w:spacing w:before="53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  <w:tr w:rsidR="00197DDC" w14:paraId="0F93818B" w14:textId="77777777">
        <w:trPr>
          <w:trHeight w:val="339"/>
        </w:trPr>
        <w:tc>
          <w:tcPr>
            <w:tcW w:w="2695" w:type="dxa"/>
            <w:gridSpan w:val="2"/>
          </w:tcPr>
          <w:p w14:paraId="6A307E3D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676" w:type="dxa"/>
          </w:tcPr>
          <w:p w14:paraId="6167ECF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6AFB5EE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875B31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66636E83" w14:textId="77777777" w:rsidR="00197DDC" w:rsidRDefault="00486FC7">
            <w:pPr>
              <w:pStyle w:val="TableParagraph"/>
              <w:spacing w:before="50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702C0BD5" w14:textId="77777777">
        <w:trPr>
          <w:trHeight w:val="281"/>
        </w:trPr>
        <w:tc>
          <w:tcPr>
            <w:tcW w:w="4867" w:type="dxa"/>
            <w:gridSpan w:val="4"/>
          </w:tcPr>
          <w:p w14:paraId="28DD5ED4" w14:textId="77777777" w:rsidR="00197DDC" w:rsidRDefault="00486FC7">
            <w:pPr>
              <w:pStyle w:val="TableParagraph"/>
              <w:spacing w:before="52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Recessão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reinício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licitatório</w:t>
            </w:r>
          </w:p>
        </w:tc>
        <w:tc>
          <w:tcPr>
            <w:tcW w:w="1566" w:type="dxa"/>
          </w:tcPr>
          <w:p w14:paraId="4F8BC0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F6DBE58" w14:textId="4069BEE6" w:rsidR="00197DDC" w:rsidRDefault="00A549B9">
            <w:pPr>
              <w:pStyle w:val="TableParagraph"/>
              <w:spacing w:before="52" w:line="210" w:lineRule="exact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</w:tbl>
    <w:p w14:paraId="64CEF0B9" w14:textId="77777777" w:rsidR="00197DDC" w:rsidRDefault="00197DDC">
      <w:pPr>
        <w:pStyle w:val="Corpodetexto"/>
        <w:spacing w:before="155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9360"/>
      </w:tblGrid>
      <w:tr w:rsidR="00197DDC" w14:paraId="003687C5" w14:textId="77777777">
        <w:trPr>
          <w:trHeight w:val="340"/>
        </w:trPr>
        <w:tc>
          <w:tcPr>
            <w:tcW w:w="9360" w:type="dxa"/>
            <w:shd w:val="clear" w:color="auto" w:fill="BEBEBE"/>
          </w:tcPr>
          <w:p w14:paraId="71F5DD45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4.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Análise:</w:t>
            </w:r>
          </w:p>
        </w:tc>
      </w:tr>
      <w:tr w:rsidR="00197DDC" w14:paraId="659511CD" w14:textId="77777777">
        <w:trPr>
          <w:trHeight w:val="279"/>
        </w:trPr>
        <w:tc>
          <w:tcPr>
            <w:tcW w:w="9360" w:type="dxa"/>
          </w:tcPr>
          <w:p w14:paraId="47035307" w14:textId="77777777" w:rsidR="00197DDC" w:rsidRDefault="00486FC7">
            <w:pPr>
              <w:pStyle w:val="TableParagraph"/>
              <w:spacing w:before="50" w:line="210" w:lineRule="exact"/>
              <w:ind w:left="5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Gestão/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objeto</w:t>
            </w:r>
          </w:p>
        </w:tc>
      </w:tr>
    </w:tbl>
    <w:p w14:paraId="22D8E108" w14:textId="77777777" w:rsidR="00197DDC" w:rsidRDefault="00197DDC">
      <w:pPr>
        <w:pStyle w:val="Corpodetexto"/>
        <w:spacing w:before="151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1821"/>
        <w:gridCol w:w="879"/>
        <w:gridCol w:w="1788"/>
        <w:gridCol w:w="389"/>
        <w:gridCol w:w="2122"/>
        <w:gridCol w:w="2358"/>
      </w:tblGrid>
      <w:tr w:rsidR="00197DDC" w14:paraId="5BB6F57C" w14:textId="77777777">
        <w:trPr>
          <w:trHeight w:val="340"/>
        </w:trPr>
        <w:tc>
          <w:tcPr>
            <w:tcW w:w="9357" w:type="dxa"/>
            <w:gridSpan w:val="6"/>
            <w:shd w:val="clear" w:color="auto" w:fill="BEBEBE"/>
          </w:tcPr>
          <w:p w14:paraId="753DB789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5.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Riscos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referente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análise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escolhida:</w:t>
            </w:r>
          </w:p>
        </w:tc>
      </w:tr>
      <w:tr w:rsidR="00197DDC" w14:paraId="5890C35C" w14:textId="77777777">
        <w:trPr>
          <w:trHeight w:val="796"/>
        </w:trPr>
        <w:tc>
          <w:tcPr>
            <w:tcW w:w="1821" w:type="dxa"/>
          </w:tcPr>
          <w:p w14:paraId="14F4737C" w14:textId="77777777" w:rsidR="00197DDC" w:rsidRDefault="00197DDC">
            <w:pPr>
              <w:pStyle w:val="TableParagraph"/>
              <w:spacing w:before="158"/>
              <w:rPr>
                <w:rFonts w:ascii="Arial"/>
                <w:b/>
                <w:sz w:val="20"/>
              </w:rPr>
            </w:pPr>
          </w:p>
          <w:p w14:paraId="00FF22EF" w14:textId="77777777" w:rsidR="00197DDC" w:rsidRDefault="00486FC7">
            <w:pPr>
              <w:pStyle w:val="TableParagraph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667" w:type="dxa"/>
            <w:gridSpan w:val="2"/>
          </w:tcPr>
          <w:p w14:paraId="56EBD7DB" w14:textId="77777777" w:rsidR="00197DDC" w:rsidRDefault="00197DDC">
            <w:pPr>
              <w:pStyle w:val="TableParagraph"/>
              <w:spacing w:before="160"/>
              <w:rPr>
                <w:rFonts w:ascii="Arial"/>
                <w:b/>
                <w:sz w:val="20"/>
              </w:rPr>
            </w:pPr>
          </w:p>
          <w:p w14:paraId="30C4CCC5" w14:textId="77777777" w:rsidR="00197DDC" w:rsidRDefault="00486FC7">
            <w:pPr>
              <w:pStyle w:val="TableParagraph"/>
              <w:spacing w:before="1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Atraso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contratação</w:t>
            </w:r>
          </w:p>
        </w:tc>
        <w:tc>
          <w:tcPr>
            <w:tcW w:w="389" w:type="dxa"/>
          </w:tcPr>
          <w:p w14:paraId="08F0693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0A0095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5382B61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46C2400" w14:textId="77777777">
        <w:trPr>
          <w:trHeight w:val="457"/>
        </w:trPr>
        <w:tc>
          <w:tcPr>
            <w:tcW w:w="1821" w:type="dxa"/>
          </w:tcPr>
          <w:p w14:paraId="44A377F0" w14:textId="77777777" w:rsidR="00197DDC" w:rsidRDefault="00486FC7">
            <w:pPr>
              <w:pStyle w:val="TableParagraph"/>
              <w:spacing w:before="168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4E3D1205" w14:textId="77777777" w:rsidR="00197DDC" w:rsidRDefault="00486FC7">
            <w:pPr>
              <w:pStyle w:val="TableParagraph"/>
              <w:spacing w:before="168"/>
              <w:ind w:left="5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88" w:type="dxa"/>
          </w:tcPr>
          <w:p w14:paraId="17E92FDF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389" w:type="dxa"/>
          </w:tcPr>
          <w:p w14:paraId="67DE409F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5461FFF5" w14:textId="77777777" w:rsidR="00197DDC" w:rsidRDefault="00486FC7">
            <w:pPr>
              <w:pStyle w:val="TableParagraph"/>
              <w:spacing w:before="170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358" w:type="dxa"/>
          </w:tcPr>
          <w:p w14:paraId="4EA53EEF" w14:textId="017298D4" w:rsidR="00197DDC" w:rsidRDefault="002A1547">
            <w:pPr>
              <w:pStyle w:val="TableParagraph"/>
              <w:spacing w:before="170"/>
              <w:ind w:left="38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 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0B7E5939" w14:textId="77777777">
        <w:trPr>
          <w:trHeight w:val="339"/>
        </w:trPr>
        <w:tc>
          <w:tcPr>
            <w:tcW w:w="1821" w:type="dxa"/>
          </w:tcPr>
          <w:p w14:paraId="33ADF149" w14:textId="77777777" w:rsidR="00197DDC" w:rsidRDefault="00486FC7">
            <w:pPr>
              <w:pStyle w:val="TableParagraph"/>
              <w:spacing w:before="49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330E5C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490C0CA7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389" w:type="dxa"/>
          </w:tcPr>
          <w:p w14:paraId="6E4E4220" w14:textId="0765676B" w:rsidR="00197DDC" w:rsidRDefault="00197DDC">
            <w:pPr>
              <w:pStyle w:val="TableParagraph"/>
              <w:spacing w:before="49"/>
              <w:ind w:left="181"/>
              <w:rPr>
                <w:rFonts w:ascii="Arial"/>
                <w:b/>
                <w:sz w:val="20"/>
              </w:rPr>
            </w:pPr>
          </w:p>
        </w:tc>
        <w:tc>
          <w:tcPr>
            <w:tcW w:w="2122" w:type="dxa"/>
          </w:tcPr>
          <w:p w14:paraId="4B4BAF33" w14:textId="77777777" w:rsidR="00197DDC" w:rsidRDefault="00486FC7">
            <w:pPr>
              <w:pStyle w:val="TableParagraph"/>
              <w:spacing w:before="52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358" w:type="dxa"/>
          </w:tcPr>
          <w:p w14:paraId="318D0ED2" w14:textId="7067627E" w:rsidR="00197DDC" w:rsidRDefault="002A1547">
            <w:pPr>
              <w:pStyle w:val="TableParagraph"/>
              <w:spacing w:before="52"/>
              <w:ind w:left="382"/>
              <w:rPr>
                <w:sz w:val="20"/>
              </w:rPr>
            </w:pPr>
            <w:r w:rsidRPr="002A1547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  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4DC17B6A" w14:textId="77777777">
        <w:trPr>
          <w:trHeight w:val="341"/>
        </w:trPr>
        <w:tc>
          <w:tcPr>
            <w:tcW w:w="1821" w:type="dxa"/>
          </w:tcPr>
          <w:p w14:paraId="09318566" w14:textId="77777777" w:rsidR="00197DDC" w:rsidRDefault="00486FC7">
            <w:pPr>
              <w:pStyle w:val="TableParagraph"/>
              <w:spacing w:before="50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4BD75B8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1FDFB3E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64052E3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35CA952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37C9A4B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63F9D22E" w14:textId="77777777">
        <w:trPr>
          <w:trHeight w:val="339"/>
        </w:trPr>
        <w:tc>
          <w:tcPr>
            <w:tcW w:w="9357" w:type="dxa"/>
            <w:gridSpan w:val="6"/>
          </w:tcPr>
          <w:p w14:paraId="12A8776A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Deficiência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</w:tc>
      </w:tr>
      <w:tr w:rsidR="00197DDC" w14:paraId="331172F4" w14:textId="77777777">
        <w:trPr>
          <w:trHeight w:val="339"/>
        </w:trPr>
        <w:tc>
          <w:tcPr>
            <w:tcW w:w="2700" w:type="dxa"/>
            <w:gridSpan w:val="2"/>
          </w:tcPr>
          <w:p w14:paraId="02012327" w14:textId="77777777" w:rsidR="00197DDC" w:rsidRDefault="00486FC7">
            <w:pPr>
              <w:pStyle w:val="TableParagraph"/>
              <w:spacing w:before="49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788" w:type="dxa"/>
          </w:tcPr>
          <w:p w14:paraId="00AE4CF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39CC33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69EADD5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7239EBA1" w14:textId="77777777" w:rsidR="00197DDC" w:rsidRDefault="00486FC7">
            <w:pPr>
              <w:pStyle w:val="TableParagraph"/>
              <w:spacing w:before="49"/>
              <w:ind w:left="38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9C3297A" w14:textId="77777777">
        <w:trPr>
          <w:trHeight w:val="571"/>
        </w:trPr>
        <w:tc>
          <w:tcPr>
            <w:tcW w:w="6999" w:type="dxa"/>
            <w:gridSpan w:val="5"/>
          </w:tcPr>
          <w:p w14:paraId="72F61650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Fiscalizar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fornecimento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equipamentos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  <w:p w14:paraId="3F73D109" w14:textId="12E77789" w:rsidR="00504233" w:rsidRPr="00504233" w:rsidRDefault="00504233" w:rsidP="00504233">
            <w:pPr>
              <w:tabs>
                <w:tab w:val="left" w:pos="4890"/>
              </w:tabs>
            </w:pPr>
          </w:p>
        </w:tc>
        <w:tc>
          <w:tcPr>
            <w:tcW w:w="2358" w:type="dxa"/>
          </w:tcPr>
          <w:p w14:paraId="59270A4E" w14:textId="68DDCC24" w:rsidR="00197DDC" w:rsidRDefault="00B71CB0">
            <w:pPr>
              <w:pStyle w:val="TableParagraph"/>
              <w:tabs>
                <w:tab w:val="left" w:pos="1395"/>
                <w:tab w:val="left" w:pos="2078"/>
              </w:tabs>
              <w:spacing w:before="53"/>
              <w:ind w:left="382" w:right="55"/>
              <w:rPr>
                <w:sz w:val="20"/>
              </w:rPr>
            </w:pPr>
            <w:r>
              <w:rPr>
                <w:sz w:val="20"/>
              </w:rPr>
              <w:t>Secretaria de educação e</w:t>
            </w:r>
            <w:r w:rsidR="00504233">
              <w:rPr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fiscal</w:t>
            </w:r>
            <w:r w:rsidR="00486FC7">
              <w:rPr>
                <w:sz w:val="20"/>
              </w:rPr>
              <w:tab/>
            </w:r>
            <w:r w:rsidR="00486FC7">
              <w:rPr>
                <w:spacing w:val="-6"/>
                <w:sz w:val="20"/>
              </w:rPr>
              <w:t xml:space="preserve">do </w:t>
            </w:r>
            <w:r w:rsidR="00486FC7">
              <w:rPr>
                <w:spacing w:val="-2"/>
                <w:sz w:val="20"/>
              </w:rPr>
              <w:t>contrato</w:t>
            </w:r>
          </w:p>
        </w:tc>
      </w:tr>
      <w:tr w:rsidR="00197DDC" w14:paraId="743CE314" w14:textId="77777777">
        <w:trPr>
          <w:trHeight w:val="280"/>
        </w:trPr>
        <w:tc>
          <w:tcPr>
            <w:tcW w:w="2700" w:type="dxa"/>
            <w:gridSpan w:val="2"/>
          </w:tcPr>
          <w:p w14:paraId="5F1B10AC" w14:textId="7C6D19D3" w:rsidR="00197DDC" w:rsidRDefault="00197DDC">
            <w:pPr>
              <w:pStyle w:val="TableParagraph"/>
              <w:spacing w:before="50" w:line="210" w:lineRule="exact"/>
              <w:ind w:left="55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88" w:type="dxa"/>
          </w:tcPr>
          <w:p w14:paraId="2C5B912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4FDBF92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44F3312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40B17E09" w14:textId="5466879B" w:rsidR="00197DDC" w:rsidRDefault="00197DDC">
            <w:pPr>
              <w:pStyle w:val="TableParagraph"/>
              <w:spacing w:before="50" w:line="210" w:lineRule="exact"/>
              <w:ind w:left="382"/>
              <w:rPr>
                <w:rFonts w:ascii="Arial" w:hAnsi="Arial"/>
                <w:b/>
                <w:sz w:val="20"/>
              </w:rPr>
            </w:pPr>
          </w:p>
        </w:tc>
      </w:tr>
    </w:tbl>
    <w:p w14:paraId="5EE05EDD" w14:textId="77777777" w:rsidR="00197DDC" w:rsidRDefault="00197DDC">
      <w:pPr>
        <w:spacing w:line="210" w:lineRule="exact"/>
        <w:rPr>
          <w:rFonts w:ascii="Arial" w:hAnsi="Arial"/>
          <w:sz w:val="20"/>
        </w:rPr>
        <w:sectPr w:rsidR="00197DDC" w:rsidSect="00504233">
          <w:pgSz w:w="11910" w:h="16840"/>
          <w:pgMar w:top="1701" w:right="459" w:bottom="1134" w:left="879" w:header="879" w:footer="1395" w:gutter="0"/>
          <w:cols w:space="720"/>
        </w:sectPr>
      </w:pPr>
    </w:p>
    <w:p w14:paraId="60A43400" w14:textId="77777777" w:rsidR="00197DDC" w:rsidRDefault="00197DDC">
      <w:pPr>
        <w:pStyle w:val="Corpodetexto"/>
        <w:spacing w:before="105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7065"/>
        <w:gridCol w:w="1948"/>
      </w:tblGrid>
      <w:tr w:rsidR="00197DDC" w14:paraId="71E56E91" w14:textId="77777777">
        <w:trPr>
          <w:trHeight w:val="450"/>
        </w:trPr>
        <w:tc>
          <w:tcPr>
            <w:tcW w:w="7065" w:type="dxa"/>
          </w:tcPr>
          <w:p w14:paraId="166BDD89" w14:textId="77777777" w:rsidR="00197DDC" w:rsidRDefault="00486FC7">
            <w:pPr>
              <w:pStyle w:val="TableParagraph"/>
              <w:spacing w:line="222" w:lineRule="exact"/>
              <w:ind w:left="50"/>
              <w:rPr>
                <w:sz w:val="20"/>
              </w:rPr>
            </w:pPr>
            <w:r>
              <w:rPr>
                <w:sz w:val="20"/>
              </w:rPr>
              <w:t>Aplicar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CONTRATADA</w:t>
            </w:r>
          </w:p>
          <w:p w14:paraId="431E9C13" w14:textId="77777777" w:rsidR="00197DDC" w:rsidRDefault="00486FC7">
            <w:pPr>
              <w:pStyle w:val="TableParagraph"/>
              <w:spacing w:line="209" w:lineRule="exact"/>
              <w:ind w:left="50"/>
              <w:rPr>
                <w:sz w:val="20"/>
              </w:rPr>
            </w:pPr>
            <w:r>
              <w:rPr>
                <w:sz w:val="20"/>
              </w:rPr>
              <w:t>venha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cumprir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todas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Prefeitura.</w:t>
            </w:r>
          </w:p>
        </w:tc>
        <w:tc>
          <w:tcPr>
            <w:tcW w:w="1948" w:type="dxa"/>
          </w:tcPr>
          <w:p w14:paraId="08564D70" w14:textId="071C6BD6" w:rsidR="00197DDC" w:rsidRDefault="004A1B4E">
            <w:pPr>
              <w:pStyle w:val="TableParagraph"/>
              <w:spacing w:line="223" w:lineRule="exact"/>
              <w:ind w:left="311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9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jurídico</w:t>
            </w:r>
          </w:p>
        </w:tc>
      </w:tr>
    </w:tbl>
    <w:p w14:paraId="09CFA950" w14:textId="77777777" w:rsidR="00197DDC" w:rsidRDefault="00197DDC">
      <w:pPr>
        <w:pStyle w:val="Corpodetexto"/>
        <w:spacing w:before="208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377"/>
        <w:gridCol w:w="306"/>
        <w:gridCol w:w="491"/>
        <w:gridCol w:w="1968"/>
        <w:gridCol w:w="187"/>
        <w:gridCol w:w="272"/>
        <w:gridCol w:w="1710"/>
        <w:gridCol w:w="53"/>
      </w:tblGrid>
      <w:tr w:rsidR="00197DDC" w14:paraId="2BEC0E47" w14:textId="77777777">
        <w:trPr>
          <w:trHeight w:val="399"/>
        </w:trPr>
        <w:tc>
          <w:tcPr>
            <w:tcW w:w="1816" w:type="dxa"/>
          </w:tcPr>
          <w:p w14:paraId="7E9F269E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208" w:type="dxa"/>
            <w:gridSpan w:val="6"/>
          </w:tcPr>
          <w:p w14:paraId="3A998352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preço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acima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média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mercado</w:t>
            </w:r>
          </w:p>
        </w:tc>
        <w:tc>
          <w:tcPr>
            <w:tcW w:w="269" w:type="dxa"/>
          </w:tcPr>
          <w:p w14:paraId="2E4FA77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0D7A54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CBA9396" w14:textId="77777777">
        <w:trPr>
          <w:trHeight w:val="457"/>
        </w:trPr>
        <w:tc>
          <w:tcPr>
            <w:tcW w:w="1816" w:type="dxa"/>
          </w:tcPr>
          <w:p w14:paraId="19EC74D7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1F4B14AE" w14:textId="77777777" w:rsidR="00197DDC" w:rsidRDefault="00486FC7">
            <w:pPr>
              <w:pStyle w:val="TableParagraph"/>
              <w:spacing w:before="167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377" w:type="dxa"/>
          </w:tcPr>
          <w:p w14:paraId="1E651002" w14:textId="77777777" w:rsidR="00197DDC" w:rsidRDefault="00486FC7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952" w:type="dxa"/>
            <w:gridSpan w:val="4"/>
          </w:tcPr>
          <w:p w14:paraId="2623EA6E" w14:textId="77777777" w:rsidR="00197DDC" w:rsidRDefault="00486FC7">
            <w:pPr>
              <w:pStyle w:val="TableParagraph"/>
              <w:spacing w:before="169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69" w:type="dxa"/>
          </w:tcPr>
          <w:p w14:paraId="4AE53F4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57BA2F6F" w14:textId="77777777" w:rsidR="00197DDC" w:rsidRDefault="00486FC7">
            <w:pPr>
              <w:pStyle w:val="TableParagraph"/>
              <w:spacing w:before="169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6308BC50" w14:textId="77777777">
        <w:trPr>
          <w:trHeight w:val="340"/>
        </w:trPr>
        <w:tc>
          <w:tcPr>
            <w:tcW w:w="1816" w:type="dxa"/>
          </w:tcPr>
          <w:p w14:paraId="3CBCA84D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2C915E6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5FDF5362" w14:textId="77777777" w:rsidR="00197DDC" w:rsidRDefault="00486FC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952" w:type="dxa"/>
            <w:gridSpan w:val="4"/>
          </w:tcPr>
          <w:p w14:paraId="158EB8C3" w14:textId="77777777" w:rsidR="00197DDC" w:rsidRDefault="00486FC7">
            <w:pPr>
              <w:pStyle w:val="TableParagraph"/>
              <w:spacing w:before="53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69" w:type="dxa"/>
          </w:tcPr>
          <w:p w14:paraId="1F52C25F" w14:textId="77777777" w:rsidR="00197DDC" w:rsidRDefault="00486FC7">
            <w:pPr>
              <w:pStyle w:val="TableParagraph"/>
              <w:spacing w:before="50"/>
              <w:ind w:left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63" w:type="dxa"/>
            <w:gridSpan w:val="2"/>
          </w:tcPr>
          <w:p w14:paraId="44F76C76" w14:textId="77777777" w:rsidR="00197DDC" w:rsidRDefault="00486FC7">
            <w:pPr>
              <w:pStyle w:val="TableParagraph"/>
              <w:spacing w:before="53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04638025" w14:textId="77777777">
        <w:trPr>
          <w:trHeight w:val="339"/>
        </w:trPr>
        <w:tc>
          <w:tcPr>
            <w:tcW w:w="7024" w:type="dxa"/>
            <w:gridSpan w:val="7"/>
          </w:tcPr>
          <w:p w14:paraId="612D33E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269" w:type="dxa"/>
          </w:tcPr>
          <w:p w14:paraId="1E2D4C3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AD2646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1D288C5" w14:textId="77777777">
        <w:trPr>
          <w:trHeight w:val="339"/>
        </w:trPr>
        <w:tc>
          <w:tcPr>
            <w:tcW w:w="7024" w:type="dxa"/>
            <w:gridSpan w:val="7"/>
          </w:tcPr>
          <w:p w14:paraId="7837B70C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Dano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269" w:type="dxa"/>
          </w:tcPr>
          <w:p w14:paraId="0C763CA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2F0083F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01E5B1AB" w14:textId="77777777">
        <w:trPr>
          <w:trHeight w:val="341"/>
        </w:trPr>
        <w:tc>
          <w:tcPr>
            <w:tcW w:w="7024" w:type="dxa"/>
            <w:gridSpan w:val="7"/>
          </w:tcPr>
          <w:p w14:paraId="44D5CDB3" w14:textId="71ECD3C5" w:rsidR="00197DDC" w:rsidRDefault="00197DDC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5941279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3398A459" w14:textId="775AD00F" w:rsidR="00197DDC" w:rsidRDefault="00197DDC">
            <w:pPr>
              <w:pStyle w:val="TableParagraph"/>
              <w:spacing w:before="51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7899D6C6" w14:textId="77777777">
        <w:trPr>
          <w:trHeight w:val="568"/>
        </w:trPr>
        <w:tc>
          <w:tcPr>
            <w:tcW w:w="7024" w:type="dxa"/>
            <w:gridSpan w:val="7"/>
          </w:tcPr>
          <w:tbl>
            <w:tblPr>
              <w:tblStyle w:val="TableNormal"/>
              <w:tblpPr w:leftFromText="141" w:rightFromText="141" w:vertAnchor="text" w:horzAnchor="margin" w:tblpY="316"/>
              <w:tblW w:w="8889" w:type="dxa"/>
              <w:tblLayout w:type="fixed"/>
              <w:tblLook w:val="01E0" w:firstRow="1" w:lastRow="1" w:firstColumn="1" w:lastColumn="1" w:noHBand="0" w:noVBand="0"/>
            </w:tblPr>
            <w:tblGrid>
              <w:gridCol w:w="1816"/>
              <w:gridCol w:w="879"/>
              <w:gridCol w:w="1592"/>
              <w:gridCol w:w="2008"/>
              <w:gridCol w:w="997"/>
              <w:gridCol w:w="1597"/>
            </w:tblGrid>
            <w:tr w:rsidR="009B0E23" w14:paraId="3C1C0A81" w14:textId="77777777" w:rsidTr="009B0E23">
              <w:trPr>
                <w:trHeight w:val="281"/>
              </w:trPr>
              <w:tc>
                <w:tcPr>
                  <w:tcW w:w="1816" w:type="dxa"/>
                </w:tcPr>
                <w:p w14:paraId="7A03982D" w14:textId="77777777" w:rsidR="009B0E23" w:rsidRDefault="009B0E23" w:rsidP="009B0E23">
                  <w:pPr>
                    <w:pStyle w:val="TableParagraph"/>
                    <w:spacing w:line="223" w:lineRule="exact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Risco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>03:</w:t>
                  </w:r>
                </w:p>
              </w:tc>
              <w:tc>
                <w:tcPr>
                  <w:tcW w:w="7073" w:type="dxa"/>
                  <w:gridSpan w:val="5"/>
                </w:tcPr>
                <w:p w14:paraId="76F1FA4B" w14:textId="77777777" w:rsidR="009B0E23" w:rsidRDefault="009B0E23" w:rsidP="00361CC6">
                  <w:pPr>
                    <w:pStyle w:val="TableParagraph"/>
                    <w:spacing w:line="223" w:lineRule="exact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Falta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empenho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vigente</w:t>
                  </w:r>
                  <w:r>
                    <w:rPr>
                      <w:rFonts w:ascii="Arial" w:hAns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para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liquidação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pagamento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à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Contratada</w:t>
                  </w:r>
                </w:p>
              </w:tc>
            </w:tr>
            <w:tr w:rsidR="00D007BE" w14:paraId="368C1A12" w14:textId="77777777" w:rsidTr="009B0E23">
              <w:trPr>
                <w:trHeight w:val="342"/>
              </w:trPr>
              <w:tc>
                <w:tcPr>
                  <w:tcW w:w="1816" w:type="dxa"/>
                </w:tcPr>
                <w:p w14:paraId="1ACBC910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Probabilidade:</w:t>
                  </w:r>
                </w:p>
              </w:tc>
              <w:tc>
                <w:tcPr>
                  <w:tcW w:w="879" w:type="dxa"/>
                </w:tcPr>
                <w:p w14:paraId="16ED2842" w14:textId="77777777" w:rsidR="00D007BE" w:rsidRDefault="00D007BE" w:rsidP="00D007BE">
                  <w:pPr>
                    <w:pStyle w:val="TableParagraph"/>
                    <w:spacing w:before="52"/>
                    <w:ind w:right="160"/>
                    <w:jc w:val="righ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10"/>
                      <w:sz w:val="20"/>
                    </w:rPr>
                    <w:t>x</w:t>
                  </w:r>
                </w:p>
              </w:tc>
              <w:tc>
                <w:tcPr>
                  <w:tcW w:w="1592" w:type="dxa"/>
                </w:tcPr>
                <w:p w14:paraId="232E1D5B" w14:textId="77777777" w:rsidR="00D007BE" w:rsidRDefault="00D007BE" w:rsidP="00D007BE">
                  <w:pPr>
                    <w:pStyle w:val="TableParagraph"/>
                    <w:spacing w:before="54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Baixa</w:t>
                  </w:r>
                </w:p>
              </w:tc>
              <w:tc>
                <w:tcPr>
                  <w:tcW w:w="2008" w:type="dxa"/>
                </w:tcPr>
                <w:p w14:paraId="3B28FA6F" w14:textId="77777777" w:rsidR="00D007BE" w:rsidRDefault="00D007BE" w:rsidP="00D007BE">
                  <w:pPr>
                    <w:pStyle w:val="TableParagraph"/>
                    <w:spacing w:before="54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Média</w:t>
                  </w:r>
                </w:p>
              </w:tc>
              <w:tc>
                <w:tcPr>
                  <w:tcW w:w="997" w:type="dxa"/>
                </w:tcPr>
                <w:p w14:paraId="2E1C4E04" w14:textId="0DD096E6" w:rsidR="00D007BE" w:rsidRDefault="00361416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  <w:r>
                    <w:rPr>
                      <w:spacing w:val="-4"/>
                      <w:sz w:val="20"/>
                    </w:rPr>
                    <w:t xml:space="preserve">    </w:t>
                  </w:r>
                  <w:r w:rsidR="00D007BE">
                    <w:rPr>
                      <w:spacing w:val="-4"/>
                      <w:sz w:val="20"/>
                    </w:rPr>
                    <w:t>Alta</w:t>
                  </w:r>
                </w:p>
              </w:tc>
              <w:tc>
                <w:tcPr>
                  <w:tcW w:w="1597" w:type="dxa"/>
                </w:tcPr>
                <w:p w14:paraId="0EE9B331" w14:textId="77777777" w:rsidR="00D007BE" w:rsidRDefault="00D007BE" w:rsidP="00D007BE">
                  <w:pPr>
                    <w:pStyle w:val="TableParagraph"/>
                    <w:spacing w:before="54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Alta</w:t>
                  </w:r>
                </w:p>
              </w:tc>
            </w:tr>
            <w:tr w:rsidR="00D007BE" w14:paraId="0DEFD63C" w14:textId="77777777" w:rsidTr="009B0E23">
              <w:trPr>
                <w:trHeight w:val="339"/>
              </w:trPr>
              <w:tc>
                <w:tcPr>
                  <w:tcW w:w="1816" w:type="dxa"/>
                </w:tcPr>
                <w:p w14:paraId="37D0F204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Impacto:</w:t>
                  </w:r>
                </w:p>
              </w:tc>
              <w:tc>
                <w:tcPr>
                  <w:tcW w:w="879" w:type="dxa"/>
                </w:tcPr>
                <w:p w14:paraId="65E1563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2" w:type="dxa"/>
                </w:tcPr>
                <w:p w14:paraId="10B6A414" w14:textId="77777777" w:rsidR="00D007BE" w:rsidRDefault="00D007BE" w:rsidP="00D007BE">
                  <w:pPr>
                    <w:pStyle w:val="TableParagraph"/>
                    <w:spacing w:before="53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Baixo</w:t>
                  </w:r>
                </w:p>
              </w:tc>
              <w:tc>
                <w:tcPr>
                  <w:tcW w:w="2008" w:type="dxa"/>
                </w:tcPr>
                <w:p w14:paraId="49C14A0A" w14:textId="77777777" w:rsidR="00D007BE" w:rsidRDefault="00D007BE" w:rsidP="00D007BE">
                  <w:pPr>
                    <w:pStyle w:val="TableParagraph"/>
                    <w:spacing w:before="53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Médio</w:t>
                  </w:r>
                </w:p>
              </w:tc>
              <w:tc>
                <w:tcPr>
                  <w:tcW w:w="997" w:type="dxa"/>
                </w:tcPr>
                <w:p w14:paraId="17423302" w14:textId="6429775A" w:rsidR="00D007BE" w:rsidRDefault="00D007BE" w:rsidP="00D007BE">
                  <w:pPr>
                    <w:pStyle w:val="TableParagraph"/>
                    <w:spacing w:before="50"/>
                    <w:ind w:right="79"/>
                    <w:rPr>
                      <w:rFonts w:ascii="Arial"/>
                      <w:b/>
                      <w:sz w:val="20"/>
                    </w:rPr>
                  </w:pPr>
                  <w:r w:rsidRPr="00361416">
                    <w:rPr>
                      <w:b/>
                      <w:bCs/>
                      <w:spacing w:val="-4"/>
                      <w:sz w:val="20"/>
                    </w:rPr>
                    <w:t>X</w:t>
                  </w:r>
                  <w:r>
                    <w:rPr>
                      <w:spacing w:val="-4"/>
                      <w:sz w:val="20"/>
                    </w:rPr>
                    <w:t xml:space="preserve"> Alto</w:t>
                  </w:r>
                </w:p>
              </w:tc>
              <w:tc>
                <w:tcPr>
                  <w:tcW w:w="1597" w:type="dxa"/>
                </w:tcPr>
                <w:p w14:paraId="61AB913E" w14:textId="77777777" w:rsidR="00D007BE" w:rsidRDefault="00D007BE" w:rsidP="00D007BE">
                  <w:pPr>
                    <w:pStyle w:val="TableParagraph"/>
                    <w:spacing w:before="53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Alto</w:t>
                  </w:r>
                </w:p>
              </w:tc>
            </w:tr>
            <w:tr w:rsidR="00D007BE" w14:paraId="3F51559C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44FA860D" w14:textId="77777777" w:rsidR="00D007BE" w:rsidRDefault="00D007BE" w:rsidP="00D007BE">
                  <w:pPr>
                    <w:pStyle w:val="TableParagraph"/>
                    <w:spacing w:before="49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Dano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>(s):</w:t>
                  </w:r>
                </w:p>
              </w:tc>
              <w:tc>
                <w:tcPr>
                  <w:tcW w:w="997" w:type="dxa"/>
                </w:tcPr>
                <w:p w14:paraId="59F57AC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3974579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466F40C5" w14:textId="77777777" w:rsidTr="009B0E23">
              <w:trPr>
                <w:trHeight w:val="340"/>
              </w:trPr>
              <w:tc>
                <w:tcPr>
                  <w:tcW w:w="6295" w:type="dxa"/>
                  <w:gridSpan w:val="4"/>
                </w:tcPr>
                <w:p w14:paraId="2E4E1106" w14:textId="77777777" w:rsidR="00D007BE" w:rsidRDefault="00D007BE" w:rsidP="00D007BE">
                  <w:pPr>
                    <w:pStyle w:val="TableParagraph"/>
                    <w:spacing w:before="53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Fornecedor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recusar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realizar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serviço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licitado</w:t>
                  </w:r>
                </w:p>
              </w:tc>
              <w:tc>
                <w:tcPr>
                  <w:tcW w:w="997" w:type="dxa"/>
                </w:tcPr>
                <w:p w14:paraId="03EFD45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22B2F50A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70C34AFD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3514B1FD" w14:textId="77777777" w:rsidR="00D007BE" w:rsidRDefault="00D007BE" w:rsidP="00D007BE">
                  <w:pPr>
                    <w:pStyle w:val="TableParagraph"/>
                    <w:spacing w:before="51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Preventiva(s):</w:t>
                  </w:r>
                </w:p>
              </w:tc>
              <w:tc>
                <w:tcPr>
                  <w:tcW w:w="997" w:type="dxa"/>
                </w:tcPr>
                <w:p w14:paraId="75FD0A61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784126B" w14:textId="77777777" w:rsidR="00D007BE" w:rsidRDefault="00D007BE" w:rsidP="00D007BE">
                  <w:pPr>
                    <w:pStyle w:val="TableParagraph"/>
                    <w:spacing w:before="51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2BA2B563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0F20CDFD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Planejamento</w:t>
                  </w:r>
                  <w:r>
                    <w:rPr>
                      <w:spacing w:val="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Financeiro</w:t>
                  </w:r>
                </w:p>
              </w:tc>
              <w:tc>
                <w:tcPr>
                  <w:tcW w:w="997" w:type="dxa"/>
                </w:tcPr>
                <w:p w14:paraId="788B22F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CC98FEA" w14:textId="77777777" w:rsidR="00D007BE" w:rsidRDefault="00D007BE" w:rsidP="00D007BE">
                  <w:pPr>
                    <w:pStyle w:val="TableParagraph"/>
                    <w:spacing w:before="52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  <w:tr w:rsidR="00D007BE" w14:paraId="4BE7709A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1C156558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Contingência:</w:t>
                  </w:r>
                </w:p>
              </w:tc>
              <w:tc>
                <w:tcPr>
                  <w:tcW w:w="997" w:type="dxa"/>
                </w:tcPr>
                <w:p w14:paraId="7BDD944B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E8EEB57" w14:textId="77777777" w:rsidR="00D007BE" w:rsidRDefault="00D007BE" w:rsidP="00D007BE">
                  <w:pPr>
                    <w:pStyle w:val="TableParagraph"/>
                    <w:spacing w:before="50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516FF746" w14:textId="77777777" w:rsidTr="009B0E23">
              <w:trPr>
                <w:trHeight w:val="281"/>
              </w:trPr>
              <w:tc>
                <w:tcPr>
                  <w:tcW w:w="6295" w:type="dxa"/>
                  <w:gridSpan w:val="4"/>
                </w:tcPr>
                <w:p w14:paraId="08D79180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Reservar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recursos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antecedência</w:t>
                  </w:r>
                </w:p>
              </w:tc>
              <w:tc>
                <w:tcPr>
                  <w:tcW w:w="997" w:type="dxa"/>
                </w:tcPr>
                <w:p w14:paraId="50F58EE6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777FE9E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</w:tbl>
          <w:p w14:paraId="63DD9D99" w14:textId="7FD161CB" w:rsidR="00197DDC" w:rsidRDefault="00197DDC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47F3E46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728F2560" w14:textId="25852461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6EF8267" w14:textId="77777777">
        <w:trPr>
          <w:trHeight w:val="340"/>
        </w:trPr>
        <w:tc>
          <w:tcPr>
            <w:tcW w:w="7024" w:type="dxa"/>
            <w:gridSpan w:val="7"/>
          </w:tcPr>
          <w:p w14:paraId="40D1505B" w14:textId="3C0356C7" w:rsidR="00197DDC" w:rsidRDefault="00197DDC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3904989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005E910E" w14:textId="1EA1B0AB" w:rsidR="00197DDC" w:rsidRDefault="00197DDC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20B50DAF" w14:textId="77777777">
        <w:trPr>
          <w:trHeight w:val="513"/>
        </w:trPr>
        <w:tc>
          <w:tcPr>
            <w:tcW w:w="7024" w:type="dxa"/>
            <w:gridSpan w:val="7"/>
          </w:tcPr>
          <w:p w14:paraId="6D6A8BB9" w14:textId="0FDD7904" w:rsidR="00197DDC" w:rsidRDefault="00197DDC">
            <w:pPr>
              <w:pStyle w:val="TableParagraph"/>
              <w:spacing w:before="33" w:line="230" w:lineRule="atLeast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2B7F2C6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8D7FA95" w14:textId="6724F525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53327D0" w14:textId="77777777">
        <w:trPr>
          <w:gridAfter w:val="1"/>
          <w:wAfter w:w="50" w:type="dxa"/>
          <w:trHeight w:val="399"/>
        </w:trPr>
        <w:tc>
          <w:tcPr>
            <w:tcW w:w="1816" w:type="dxa"/>
          </w:tcPr>
          <w:p w14:paraId="52A4F9DD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190" w:type="dxa"/>
            <w:gridSpan w:val="8"/>
          </w:tcPr>
          <w:p w14:paraId="1E127585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desacordo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acordado</w:t>
            </w:r>
          </w:p>
        </w:tc>
      </w:tr>
      <w:tr w:rsidR="00197DDC" w14:paraId="5C78EEE8" w14:textId="77777777">
        <w:trPr>
          <w:gridAfter w:val="1"/>
          <w:wAfter w:w="50" w:type="dxa"/>
          <w:trHeight w:val="457"/>
        </w:trPr>
        <w:tc>
          <w:tcPr>
            <w:tcW w:w="1816" w:type="dxa"/>
          </w:tcPr>
          <w:p w14:paraId="568B2EC1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2562" w:type="dxa"/>
            <w:gridSpan w:val="3"/>
          </w:tcPr>
          <w:p w14:paraId="348D73F0" w14:textId="77777777" w:rsidR="00197DDC" w:rsidRDefault="00486FC7">
            <w:pPr>
              <w:pStyle w:val="TableParagraph"/>
              <w:spacing w:before="169"/>
              <w:ind w:left="882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491" w:type="dxa"/>
          </w:tcPr>
          <w:p w14:paraId="31A57F27" w14:textId="77777777" w:rsidR="00197DDC" w:rsidRDefault="00486FC7">
            <w:pPr>
              <w:pStyle w:val="TableParagraph"/>
              <w:spacing w:before="167"/>
              <w:ind w:left="2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968" w:type="dxa"/>
          </w:tcPr>
          <w:p w14:paraId="350BC127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459" w:type="dxa"/>
            <w:gridSpan w:val="2"/>
          </w:tcPr>
          <w:p w14:paraId="1EFDC1A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7FBA86C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14CF952D" w14:textId="77777777">
        <w:trPr>
          <w:gridAfter w:val="1"/>
          <w:wAfter w:w="50" w:type="dxa"/>
          <w:trHeight w:val="340"/>
        </w:trPr>
        <w:tc>
          <w:tcPr>
            <w:tcW w:w="1816" w:type="dxa"/>
          </w:tcPr>
          <w:p w14:paraId="2672128C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2562" w:type="dxa"/>
            <w:gridSpan w:val="3"/>
          </w:tcPr>
          <w:p w14:paraId="013E5DA7" w14:textId="77777777" w:rsidR="00197DDC" w:rsidRDefault="00486FC7">
            <w:pPr>
              <w:pStyle w:val="TableParagraph"/>
              <w:spacing w:before="53"/>
              <w:ind w:left="88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1" w:type="dxa"/>
          </w:tcPr>
          <w:p w14:paraId="509B8C8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8" w:type="dxa"/>
          </w:tcPr>
          <w:p w14:paraId="7A6A43F2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459" w:type="dxa"/>
            <w:gridSpan w:val="2"/>
          </w:tcPr>
          <w:p w14:paraId="59BD95B8" w14:textId="77777777" w:rsidR="00197DDC" w:rsidRDefault="00486FC7">
            <w:pPr>
              <w:pStyle w:val="TableParagraph"/>
              <w:spacing w:before="50"/>
              <w:ind w:left="2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10" w:type="dxa"/>
          </w:tcPr>
          <w:p w14:paraId="5925A8F5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2685C5F6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A9A8E7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459" w:type="dxa"/>
            <w:gridSpan w:val="2"/>
          </w:tcPr>
          <w:p w14:paraId="1658C1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66109D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EE0282D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508468E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459" w:type="dxa"/>
            <w:gridSpan w:val="2"/>
          </w:tcPr>
          <w:p w14:paraId="5987AD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52245E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260D9872" w14:textId="77777777">
        <w:trPr>
          <w:gridAfter w:val="1"/>
          <w:wAfter w:w="50" w:type="dxa"/>
          <w:trHeight w:val="341"/>
        </w:trPr>
        <w:tc>
          <w:tcPr>
            <w:tcW w:w="6837" w:type="dxa"/>
            <w:gridSpan w:val="6"/>
          </w:tcPr>
          <w:p w14:paraId="087212DA" w14:textId="77777777" w:rsidR="00197DDC" w:rsidRDefault="00486FC7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459" w:type="dxa"/>
            <w:gridSpan w:val="2"/>
          </w:tcPr>
          <w:p w14:paraId="1B49FA2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00DA207" w14:textId="77777777" w:rsidR="00197DDC" w:rsidRDefault="00486FC7">
            <w:pPr>
              <w:pStyle w:val="TableParagraph"/>
              <w:spacing w:before="51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06A6CE0" w14:textId="77777777">
        <w:trPr>
          <w:gridAfter w:val="1"/>
          <w:wAfter w:w="50" w:type="dxa"/>
          <w:trHeight w:val="570"/>
        </w:trPr>
        <w:tc>
          <w:tcPr>
            <w:tcW w:w="6837" w:type="dxa"/>
            <w:gridSpan w:val="6"/>
          </w:tcPr>
          <w:p w14:paraId="729E2634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Elaboração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Especificações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adequadas; Fiscalização de Contrato; Fiscalização dos itens fornecidos.</w:t>
            </w:r>
          </w:p>
        </w:tc>
        <w:tc>
          <w:tcPr>
            <w:tcW w:w="459" w:type="dxa"/>
            <w:gridSpan w:val="2"/>
          </w:tcPr>
          <w:p w14:paraId="382C89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1FACBA0E" w14:textId="65248F83" w:rsidR="00197DDC" w:rsidRDefault="004A1B4E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197DDC" w14:paraId="0F3821BE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4DDF934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459" w:type="dxa"/>
            <w:gridSpan w:val="2"/>
          </w:tcPr>
          <w:p w14:paraId="15221D0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58C16B24" w14:textId="77777777" w:rsidR="00197DDC" w:rsidRDefault="00486FC7">
            <w:pPr>
              <w:pStyle w:val="TableParagraph"/>
              <w:spacing w:before="49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E193060" w14:textId="77777777">
        <w:trPr>
          <w:gridAfter w:val="1"/>
          <w:wAfter w:w="50" w:type="dxa"/>
          <w:trHeight w:val="282"/>
        </w:trPr>
        <w:tc>
          <w:tcPr>
            <w:tcW w:w="6837" w:type="dxa"/>
            <w:gridSpan w:val="6"/>
          </w:tcPr>
          <w:p w14:paraId="77732B72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Sanções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Contrato</w:t>
            </w:r>
          </w:p>
        </w:tc>
        <w:tc>
          <w:tcPr>
            <w:tcW w:w="459" w:type="dxa"/>
            <w:gridSpan w:val="2"/>
          </w:tcPr>
          <w:p w14:paraId="1856A1D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E8A6388" w14:textId="7826EB61" w:rsidR="00197DDC" w:rsidRDefault="004A1B4E">
            <w:pPr>
              <w:pStyle w:val="TableParagraph"/>
              <w:spacing w:before="53" w:line="210" w:lineRule="exact"/>
              <w:ind w:left="80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10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juridico</w:t>
            </w:r>
          </w:p>
        </w:tc>
      </w:tr>
    </w:tbl>
    <w:p w14:paraId="17618FCB" w14:textId="77777777" w:rsidR="00197DDC" w:rsidRDefault="00197DDC">
      <w:pPr>
        <w:spacing w:line="210" w:lineRule="exact"/>
        <w:rPr>
          <w:sz w:val="20"/>
        </w:rPr>
        <w:sectPr w:rsidR="00197DDC">
          <w:pgSz w:w="11910" w:h="16840"/>
          <w:pgMar w:top="2520" w:right="460" w:bottom="1580" w:left="880" w:header="878" w:footer="1396" w:gutter="0"/>
          <w:cols w:space="720"/>
        </w:sectPr>
      </w:pPr>
    </w:p>
    <w:p w14:paraId="14D62C13" w14:textId="77777777" w:rsidR="00197DDC" w:rsidRDefault="00197DDC">
      <w:pPr>
        <w:pStyle w:val="Corpodetexto"/>
        <w:spacing w:before="46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9640"/>
      </w:tblGrid>
      <w:tr w:rsidR="00197DDC" w14:paraId="0FC8A4E9" w14:textId="77777777">
        <w:trPr>
          <w:trHeight w:val="338"/>
        </w:trPr>
        <w:tc>
          <w:tcPr>
            <w:tcW w:w="9640" w:type="dxa"/>
            <w:shd w:val="clear" w:color="auto" w:fill="BEBEBE"/>
          </w:tcPr>
          <w:p w14:paraId="776599C2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6.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Responsáveis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elaboração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Mapa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Riscos:</w:t>
            </w:r>
          </w:p>
        </w:tc>
      </w:tr>
      <w:tr w:rsidR="00197DDC" w14:paraId="6ED61C46" w14:textId="77777777">
        <w:trPr>
          <w:trHeight w:val="548"/>
        </w:trPr>
        <w:tc>
          <w:tcPr>
            <w:tcW w:w="9640" w:type="dxa"/>
          </w:tcPr>
          <w:p w14:paraId="1F6B34D2" w14:textId="3F609498" w:rsidR="00197DDC" w:rsidRDefault="00486FC7">
            <w:pPr>
              <w:pStyle w:val="TableParagraph"/>
              <w:spacing w:before="8" w:line="260" w:lineRule="atLeast"/>
              <w:ind w:left="55"/>
              <w:rPr>
                <w:sz w:val="20"/>
              </w:rPr>
            </w:pPr>
            <w:r>
              <w:rPr>
                <w:sz w:val="20"/>
              </w:rPr>
              <w:t>Certificamos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 w:rsidR="004A1B4E">
              <w:rPr>
                <w:spacing w:val="40"/>
                <w:sz w:val="20"/>
              </w:rPr>
              <w:t xml:space="preserve"> Secretaria de Educ</w:t>
            </w:r>
            <w:r w:rsidR="009438E9">
              <w:rPr>
                <w:spacing w:val="40"/>
                <w:sz w:val="20"/>
              </w:rPr>
              <w:t>a</w:t>
            </w:r>
            <w:r w:rsidR="004A1B4E">
              <w:rPr>
                <w:spacing w:val="40"/>
                <w:sz w:val="20"/>
              </w:rPr>
              <w:t>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responsável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elaboração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presente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materializa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 Gerenciamento de Riscos da presente contratação.</w:t>
            </w:r>
          </w:p>
        </w:tc>
      </w:tr>
    </w:tbl>
    <w:p w14:paraId="2707AE48" w14:textId="77777777" w:rsidR="00197DDC" w:rsidRDefault="00197DDC">
      <w:pPr>
        <w:pStyle w:val="Corpodetexto"/>
        <w:rPr>
          <w:rFonts w:ascii="Arial"/>
          <w:b/>
        </w:rPr>
      </w:pPr>
    </w:p>
    <w:p w14:paraId="6CB5B594" w14:textId="3E7561A0" w:rsidR="00197DDC" w:rsidRDefault="00197DDC">
      <w:pPr>
        <w:pStyle w:val="Corpodetexto"/>
        <w:rPr>
          <w:rFonts w:ascii="Arial"/>
          <w:b/>
        </w:rPr>
      </w:pPr>
    </w:p>
    <w:p w14:paraId="382F0DBE" w14:textId="002F0AF8" w:rsidR="00491775" w:rsidRDefault="00491775">
      <w:pPr>
        <w:pStyle w:val="Corpodetexto"/>
        <w:rPr>
          <w:rFonts w:ascii="Arial"/>
          <w:b/>
        </w:rPr>
      </w:pPr>
    </w:p>
    <w:p w14:paraId="27C47083" w14:textId="361D0FB5" w:rsidR="00491775" w:rsidRDefault="00491775">
      <w:pPr>
        <w:pStyle w:val="Corpodetexto"/>
        <w:rPr>
          <w:rFonts w:ascii="Arial"/>
          <w:b/>
        </w:rPr>
      </w:pPr>
    </w:p>
    <w:p w14:paraId="13F06ADF" w14:textId="7DE1E1BB" w:rsidR="00491775" w:rsidRPr="00491775" w:rsidRDefault="009438E9" w:rsidP="009438E9">
      <w:pPr>
        <w:pStyle w:val="Corpodetexto"/>
        <w:jc w:val="center"/>
        <w:rPr>
          <w:rFonts w:ascii="Arial"/>
          <w:bCs/>
        </w:rPr>
      </w:pPr>
      <w:r>
        <w:rPr>
          <w:rFonts w:ascii="Arial"/>
          <w:bCs/>
        </w:rPr>
        <w:t xml:space="preserve">                                                                                                                        </w:t>
      </w:r>
      <w:r w:rsidR="00491775">
        <w:rPr>
          <w:rFonts w:ascii="Arial"/>
          <w:bCs/>
        </w:rPr>
        <w:t xml:space="preserve">Bandeirantes </w:t>
      </w:r>
      <w:r w:rsidR="00FF617C">
        <w:rPr>
          <w:rFonts w:ascii="Arial"/>
          <w:bCs/>
        </w:rPr>
        <w:t>18</w:t>
      </w:r>
      <w:r w:rsidR="00491775">
        <w:rPr>
          <w:rFonts w:ascii="Arial"/>
          <w:bCs/>
        </w:rPr>
        <w:t xml:space="preserve"> de </w:t>
      </w:r>
      <w:r w:rsidR="00FF617C">
        <w:rPr>
          <w:rFonts w:ascii="Arial"/>
          <w:bCs/>
        </w:rPr>
        <w:t>junho</w:t>
      </w:r>
      <w:r w:rsidR="00491775">
        <w:rPr>
          <w:rFonts w:ascii="Arial"/>
          <w:bCs/>
        </w:rPr>
        <w:t xml:space="preserve"> de 202</w:t>
      </w:r>
      <w:r w:rsidR="008053CD">
        <w:rPr>
          <w:rFonts w:ascii="Arial"/>
          <w:bCs/>
        </w:rPr>
        <w:t>5</w:t>
      </w:r>
      <w:r w:rsidR="00491775">
        <w:rPr>
          <w:rFonts w:ascii="Arial"/>
          <w:bCs/>
        </w:rPr>
        <w:t>.</w:t>
      </w:r>
    </w:p>
    <w:p w14:paraId="12DA84BC" w14:textId="6422E5E7" w:rsidR="00491775" w:rsidRDefault="00491775">
      <w:pPr>
        <w:pStyle w:val="Corpodetexto"/>
        <w:rPr>
          <w:rFonts w:ascii="Arial"/>
          <w:b/>
        </w:rPr>
      </w:pPr>
    </w:p>
    <w:p w14:paraId="29DAC54E" w14:textId="48D01AE0" w:rsidR="00491775" w:rsidRDefault="00491775">
      <w:pPr>
        <w:pStyle w:val="Corpodetexto"/>
        <w:rPr>
          <w:rFonts w:ascii="Arial"/>
          <w:b/>
        </w:rPr>
      </w:pPr>
    </w:p>
    <w:p w14:paraId="72A3DF89" w14:textId="13C374A5" w:rsidR="00491775" w:rsidRDefault="00491775">
      <w:pPr>
        <w:pStyle w:val="Corpodetexto"/>
        <w:rPr>
          <w:rFonts w:ascii="Arial"/>
          <w:b/>
        </w:rPr>
      </w:pPr>
    </w:p>
    <w:p w14:paraId="4C5EAABE" w14:textId="66C91BD4" w:rsidR="00491775" w:rsidRDefault="00491775">
      <w:pPr>
        <w:pStyle w:val="Corpodetexto"/>
        <w:rPr>
          <w:rFonts w:ascii="Arial"/>
          <w:b/>
        </w:rPr>
      </w:pPr>
    </w:p>
    <w:p w14:paraId="4C3D87EE" w14:textId="77777777" w:rsidR="00491775" w:rsidRDefault="00491775">
      <w:pPr>
        <w:pStyle w:val="Corpodetexto"/>
        <w:rPr>
          <w:rFonts w:ascii="Arial"/>
          <w:b/>
        </w:rPr>
      </w:pPr>
    </w:p>
    <w:p w14:paraId="6D3696F2" w14:textId="3A654535" w:rsidR="00491775" w:rsidRDefault="008053CD" w:rsidP="002C38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Aline Firmino Neves Vasconcelos</w:t>
      </w:r>
    </w:p>
    <w:p w14:paraId="6249AB09" w14:textId="77777777" w:rsidR="00491775" w:rsidRDefault="00491775" w:rsidP="00491775">
      <w:pPr>
        <w:spacing w:line="360" w:lineRule="auto"/>
        <w:ind w:hanging="2"/>
        <w:jc w:val="center"/>
      </w:pPr>
      <w:r>
        <w:rPr>
          <w:sz w:val="24"/>
          <w:szCs w:val="24"/>
        </w:rPr>
        <w:t>Secretaria Municipal de Educação, Cultura e Esportes</w:t>
      </w:r>
    </w:p>
    <w:p w14:paraId="1203DC2A" w14:textId="77777777" w:rsidR="00197DDC" w:rsidRDefault="00197DDC">
      <w:pPr>
        <w:pStyle w:val="Corpodetexto"/>
        <w:spacing w:before="60"/>
        <w:rPr>
          <w:rFonts w:ascii="Arial"/>
          <w:b/>
        </w:rPr>
      </w:pPr>
    </w:p>
    <w:sectPr w:rsidR="00197DDC" w:rsidSect="00491775">
      <w:pgSz w:w="11910" w:h="16840"/>
      <w:pgMar w:top="2520" w:right="460" w:bottom="1580" w:left="880" w:header="878" w:footer="1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6AC78" w14:textId="77777777" w:rsidR="00DB7E03" w:rsidRDefault="00DB7E03">
      <w:r>
        <w:separator/>
      </w:r>
    </w:p>
  </w:endnote>
  <w:endnote w:type="continuationSeparator" w:id="0">
    <w:p w14:paraId="2BFE1D1E" w14:textId="77777777" w:rsidR="00DB7E03" w:rsidRDefault="00DB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8C76" w14:textId="77777777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2B4B1369" wp14:editId="7A347962">
              <wp:simplePos x="0" y="0"/>
              <wp:positionH relativeFrom="page">
                <wp:posOffset>1801114</wp:posOffset>
              </wp:positionH>
              <wp:positionV relativeFrom="page">
                <wp:posOffset>9666399</wp:posOffset>
              </wp:positionV>
              <wp:extent cx="3968750" cy="1238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8750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E6417" w14:textId="4B53440D" w:rsidR="00197DDC" w:rsidRDefault="00197DDC">
                          <w:pPr>
                            <w:spacing w:before="13"/>
                            <w:ind w:left="20"/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4B136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5" type="#_x0000_t202" style="position:absolute;margin-left:141.8pt;margin-top:761.15pt;width:312.5pt;height:9.7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" filled="f" stroked="f">
              <v:textbox inset="0,0,0,0">
                <w:txbxContent>
                  <w:p w14:paraId="56AE6417" w14:textId="4B53440D" w:rsidR="00197DDC" w:rsidRDefault="00197DDC">
                    <w:pPr>
                      <w:spacing w:before="13"/>
                      <w:ind w:left="20"/>
                      <w:rPr>
                        <w:rFonts w:ascii="Times New Roman" w:hAnsi="Times New Roman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B2C4E" w14:textId="77777777" w:rsidR="00DB7E03" w:rsidRDefault="00DB7E03">
      <w:r>
        <w:separator/>
      </w:r>
    </w:p>
  </w:footnote>
  <w:footnote w:type="continuationSeparator" w:id="0">
    <w:p w14:paraId="58B24949" w14:textId="77777777" w:rsidR="00DB7E03" w:rsidRDefault="00DB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2D43" w14:textId="77777777" w:rsidR="00CE67F9" w:rsidRDefault="00CE67F9" w:rsidP="00CE67F9">
    <w:pPr>
      <w:spacing w:line="276" w:lineRule="auto"/>
      <w:ind w:right="910"/>
      <w:jc w:val="center"/>
      <w:rPr>
        <w:rFonts w:eastAsiaTheme="minorEastAsia"/>
        <w:sz w:val="28"/>
        <w:szCs w:val="28"/>
        <w:lang w:eastAsia="pt-BR"/>
      </w:rPr>
    </w:pPr>
    <w:r>
      <w:rPr>
        <w:noProof/>
      </w:rPr>
      <w:drawing>
        <wp:anchor distT="0" distB="0" distL="114300" distR="114300" simplePos="0" relativeHeight="251664896" behindDoc="0" locked="0" layoutInCell="0" allowOverlap="1" wp14:anchorId="4F7210A5" wp14:editId="65F57C48">
          <wp:simplePos x="0" y="0"/>
          <wp:positionH relativeFrom="margin">
            <wp:posOffset>-419100</wp:posOffset>
          </wp:positionH>
          <wp:positionV relativeFrom="paragraph">
            <wp:posOffset>-176530</wp:posOffset>
          </wp:positionV>
          <wp:extent cx="791210" cy="914400"/>
          <wp:effectExtent l="0" t="0" r="0" b="0"/>
          <wp:wrapSquare wrapText="bothSides"/>
          <wp:docPr id="19" name="Imagem 1" descr="Descrição: Descrição: http://tbn1.google.com/images?q=tbn:S3EVsV4_FyAW3M:http://www.diaadia.pr.gov.br/hinos/arquivos/Image/bandeiras_mun/bandeirantes_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Descrição: Descrição: http://tbn1.google.com/images?q=tbn:S3EVsV4_FyAW3M:http://www.diaadia.pr.gov.br/hinos/arquivos/Image/bandeiras_mun/bandeirantes_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Times New Roman" w:hAnsi="Arial" w:cs="Arial"/>
        <w:b/>
        <w:sz w:val="28"/>
        <w:szCs w:val="28"/>
        <w:lang w:eastAsia="pt-BR"/>
      </w:rPr>
      <w:t>PREFEITURA MUNICIPAL DE BANDEIRANTES</w:t>
    </w:r>
  </w:p>
  <w:p w14:paraId="215F3CBB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ESTADO DO PARANÁ</w:t>
    </w:r>
  </w:p>
  <w:p w14:paraId="5DA9A028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SECRETARIA MUNICIPAL DE EDUCAÇÃO E CULTURA</w:t>
    </w:r>
  </w:p>
  <w:p w14:paraId="4A2CD328" w14:textId="71901594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6B2E75B5" wp14:editId="3F98B245">
              <wp:simplePos x="0" y="0"/>
              <wp:positionH relativeFrom="page">
                <wp:posOffset>2197354</wp:posOffset>
              </wp:positionH>
              <wp:positionV relativeFrom="page">
                <wp:posOffset>1106169</wp:posOffset>
              </wp:positionV>
              <wp:extent cx="3164840" cy="5073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6484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F2D9D" w14:textId="5FFBE34C" w:rsidR="00197DDC" w:rsidRDefault="00197DDC">
                          <w:pPr>
                            <w:ind w:left="2"/>
                            <w:jc w:val="center"/>
                            <w:rPr>
                              <w:rFonts w:ascii="Calibri" w:hAnsi="Calibri"/>
                              <w:b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E75B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173pt;margin-top:87.1pt;width:249.2pt;height:39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" filled="f" stroked="f">
              <v:textbox inset="0,0,0,0">
                <w:txbxContent>
                  <w:p w14:paraId="088F2D9D" w14:textId="5FFBE34C" w:rsidR="00197DDC" w:rsidRDefault="00197DDC">
                    <w:pPr>
                      <w:ind w:left="2"/>
                      <w:jc w:val="center"/>
                      <w:rPr>
                        <w:rFonts w:ascii="Calibri" w:hAnsi="Calibri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6BB1"/>
    <w:multiLevelType w:val="hybridMultilevel"/>
    <w:tmpl w:val="498A8168"/>
    <w:lvl w:ilvl="0" w:tplc="E1AC0E6C">
      <w:numFmt w:val="bullet"/>
      <w:lvlText w:val=""/>
      <w:lvlJc w:val="left"/>
      <w:pPr>
        <w:ind w:left="775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0AA6280">
      <w:numFmt w:val="bullet"/>
      <w:lvlText w:val="•"/>
      <w:lvlJc w:val="left"/>
      <w:pPr>
        <w:ind w:left="1727" w:hanging="348"/>
      </w:pPr>
      <w:rPr>
        <w:rFonts w:hint="default"/>
        <w:lang w:val="pt-PT" w:eastAsia="en-US" w:bidi="ar-SA"/>
      </w:rPr>
    </w:lvl>
    <w:lvl w:ilvl="2" w:tplc="2C3C5AD4">
      <w:numFmt w:val="bullet"/>
      <w:lvlText w:val="•"/>
      <w:lvlJc w:val="left"/>
      <w:pPr>
        <w:ind w:left="2675" w:hanging="348"/>
      </w:pPr>
      <w:rPr>
        <w:rFonts w:hint="default"/>
        <w:lang w:val="pt-PT" w:eastAsia="en-US" w:bidi="ar-SA"/>
      </w:rPr>
    </w:lvl>
    <w:lvl w:ilvl="3" w:tplc="0226ED24">
      <w:numFmt w:val="bullet"/>
      <w:lvlText w:val="•"/>
      <w:lvlJc w:val="left"/>
      <w:pPr>
        <w:ind w:left="3623" w:hanging="348"/>
      </w:pPr>
      <w:rPr>
        <w:rFonts w:hint="default"/>
        <w:lang w:val="pt-PT" w:eastAsia="en-US" w:bidi="ar-SA"/>
      </w:rPr>
    </w:lvl>
    <w:lvl w:ilvl="4" w:tplc="FC165D84">
      <w:numFmt w:val="bullet"/>
      <w:lvlText w:val="•"/>
      <w:lvlJc w:val="left"/>
      <w:pPr>
        <w:ind w:left="4571" w:hanging="348"/>
      </w:pPr>
      <w:rPr>
        <w:rFonts w:hint="default"/>
        <w:lang w:val="pt-PT" w:eastAsia="en-US" w:bidi="ar-SA"/>
      </w:rPr>
    </w:lvl>
    <w:lvl w:ilvl="5" w:tplc="2B9A199A">
      <w:numFmt w:val="bullet"/>
      <w:lvlText w:val="•"/>
      <w:lvlJc w:val="left"/>
      <w:pPr>
        <w:ind w:left="5519" w:hanging="348"/>
      </w:pPr>
      <w:rPr>
        <w:rFonts w:hint="default"/>
        <w:lang w:val="pt-PT" w:eastAsia="en-US" w:bidi="ar-SA"/>
      </w:rPr>
    </w:lvl>
    <w:lvl w:ilvl="6" w:tplc="6F383F00">
      <w:numFmt w:val="bullet"/>
      <w:lvlText w:val="•"/>
      <w:lvlJc w:val="left"/>
      <w:pPr>
        <w:ind w:left="6467" w:hanging="348"/>
      </w:pPr>
      <w:rPr>
        <w:rFonts w:hint="default"/>
        <w:lang w:val="pt-PT" w:eastAsia="en-US" w:bidi="ar-SA"/>
      </w:rPr>
    </w:lvl>
    <w:lvl w:ilvl="7" w:tplc="635AEF06">
      <w:numFmt w:val="bullet"/>
      <w:lvlText w:val="•"/>
      <w:lvlJc w:val="left"/>
      <w:pPr>
        <w:ind w:left="7415" w:hanging="348"/>
      </w:pPr>
      <w:rPr>
        <w:rFonts w:hint="default"/>
        <w:lang w:val="pt-PT" w:eastAsia="en-US" w:bidi="ar-SA"/>
      </w:rPr>
    </w:lvl>
    <w:lvl w:ilvl="8" w:tplc="37DC40DA">
      <w:numFmt w:val="bullet"/>
      <w:lvlText w:val="•"/>
      <w:lvlJc w:val="left"/>
      <w:pPr>
        <w:ind w:left="8363" w:hanging="34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DC"/>
    <w:rsid w:val="000F71E5"/>
    <w:rsid w:val="00197DDC"/>
    <w:rsid w:val="00274C33"/>
    <w:rsid w:val="002A1547"/>
    <w:rsid w:val="002C382F"/>
    <w:rsid w:val="002C4A5D"/>
    <w:rsid w:val="00361416"/>
    <w:rsid w:val="00361CC6"/>
    <w:rsid w:val="00407A4C"/>
    <w:rsid w:val="00486FC7"/>
    <w:rsid w:val="00491775"/>
    <w:rsid w:val="004A1B4E"/>
    <w:rsid w:val="00504233"/>
    <w:rsid w:val="00537482"/>
    <w:rsid w:val="00577127"/>
    <w:rsid w:val="0058029D"/>
    <w:rsid w:val="005D73BF"/>
    <w:rsid w:val="006A191E"/>
    <w:rsid w:val="007C483C"/>
    <w:rsid w:val="008053CD"/>
    <w:rsid w:val="008F794E"/>
    <w:rsid w:val="00917A14"/>
    <w:rsid w:val="009438E9"/>
    <w:rsid w:val="009442B9"/>
    <w:rsid w:val="0098499A"/>
    <w:rsid w:val="009B0E23"/>
    <w:rsid w:val="00A20362"/>
    <w:rsid w:val="00A549B9"/>
    <w:rsid w:val="00AA4521"/>
    <w:rsid w:val="00B71CB0"/>
    <w:rsid w:val="00BF69EE"/>
    <w:rsid w:val="00C06BB2"/>
    <w:rsid w:val="00C11B9E"/>
    <w:rsid w:val="00C96DFE"/>
    <w:rsid w:val="00CC0626"/>
    <w:rsid w:val="00CE67F9"/>
    <w:rsid w:val="00CF5699"/>
    <w:rsid w:val="00D007BE"/>
    <w:rsid w:val="00DB7E03"/>
    <w:rsid w:val="00EB696C"/>
    <w:rsid w:val="00EC6392"/>
    <w:rsid w:val="00F573B1"/>
    <w:rsid w:val="00FB1BCA"/>
    <w:rsid w:val="00FB325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63C8A"/>
  <w15:docId w15:val="{7B8018CD-A0EC-4C47-B760-ABAD5B3C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50"/>
      <w:ind w:left="5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"/>
      <w:jc w:val="center"/>
    </w:pPr>
    <w:rPr>
      <w:rFonts w:ascii="Calibri" w:eastAsia="Calibri" w:hAnsi="Calibri" w:cs="Calibri"/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67F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67F9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672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SILVA</dc:creator>
  <cp:lastModifiedBy>User</cp:lastModifiedBy>
  <cp:revision>6</cp:revision>
  <cp:lastPrinted>2025-06-18T12:38:00Z</cp:lastPrinted>
  <dcterms:created xsi:type="dcterms:W3CDTF">2024-05-06T12:37:00Z</dcterms:created>
  <dcterms:modified xsi:type="dcterms:W3CDTF">2025-06-18T12:38:00Z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2013</vt:lpwstr>
  </property>
</Properties>
</file>